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90A9F" w14:textId="77777777" w:rsidR="00816D47" w:rsidRPr="006858D8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="00816D47" w:rsidRPr="006858D8">
        <w:rPr>
          <w:rFonts w:ascii="Tahoma" w:hAnsi="Tahoma" w:cs="Tahoma"/>
          <w:b/>
          <w:bCs/>
        </w:rPr>
        <w:t xml:space="preserve">r </w:t>
      </w:r>
      <w:r w:rsidR="001B43EC">
        <w:rPr>
          <w:rFonts w:ascii="Tahoma" w:hAnsi="Tahoma" w:cs="Tahoma"/>
          <w:b/>
          <w:bCs/>
        </w:rPr>
        <w:t>3</w:t>
      </w:r>
      <w:r w:rsidR="00816D47" w:rsidRPr="006858D8">
        <w:rPr>
          <w:rFonts w:ascii="Tahoma" w:hAnsi="Tahoma" w:cs="Tahoma"/>
          <w:b/>
          <w:bCs/>
        </w:rPr>
        <w:t xml:space="preserve"> do SWZ</w:t>
      </w:r>
    </w:p>
    <w:p w14:paraId="7C1957D7" w14:textId="77777777" w:rsidR="00816D47" w:rsidRPr="00816D47" w:rsidRDefault="00816D47" w:rsidP="00816D47">
      <w:pPr>
        <w:pStyle w:val="Tytu"/>
        <w:rPr>
          <w:sz w:val="20"/>
        </w:rPr>
      </w:pPr>
      <w:r w:rsidRPr="00816D47">
        <w:rPr>
          <w:sz w:val="20"/>
        </w:rPr>
        <w:t xml:space="preserve">OFERTA </w:t>
      </w:r>
    </w:p>
    <w:p w14:paraId="734BCA63" w14:textId="77777777" w:rsidR="00816D47" w:rsidRPr="00816D47" w:rsidRDefault="00816D47" w:rsidP="00816D47">
      <w:pPr>
        <w:pStyle w:val="Nagwek5"/>
      </w:pPr>
      <w:r w:rsidRPr="00816D47">
        <w:t>I.</w:t>
      </w:r>
    </w:p>
    <w:p w14:paraId="3DA03EC3" w14:textId="77777777" w:rsidR="00816D47" w:rsidRPr="00C8720D" w:rsidRDefault="00816D47" w:rsidP="00816D47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47948FFD" w14:textId="77777777" w:rsidR="00816D47" w:rsidRPr="00B030E5" w:rsidRDefault="00816D47" w:rsidP="00816D47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2964ABE3" w14:textId="77777777" w:rsidR="00816D47" w:rsidRPr="00C8720D" w:rsidRDefault="00816D47" w:rsidP="00816D47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1622E82D" w14:textId="77777777" w:rsidR="00816D47" w:rsidRDefault="00816D47" w:rsidP="00816D47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5431CF7A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15F15FF4" w14:textId="77777777" w:rsidR="00816D47" w:rsidRDefault="00816D47" w:rsidP="00816D47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67FAC4F1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1A623F53" w14:textId="77777777" w:rsidR="00816D47" w:rsidRPr="005C18B2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46240A99" w14:textId="77777777" w:rsidR="00816D47" w:rsidRPr="00086E66" w:rsidRDefault="00816D47" w:rsidP="00816D47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  <w:lang w:val="en-US"/>
        </w:rPr>
      </w:pPr>
      <w:r w:rsidRPr="00086E66">
        <w:rPr>
          <w:rFonts w:ascii="Tahoma" w:hAnsi="Tahoma" w:cs="Tahoma"/>
          <w:sz w:val="16"/>
          <w:szCs w:val="16"/>
          <w:lang w:val="en-US"/>
        </w:rPr>
        <w:t>NIP, REGON</w:t>
      </w:r>
    </w:p>
    <w:p w14:paraId="6FB7794E" w14:textId="77777777" w:rsidR="00816D47" w:rsidRPr="00086E66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  <w:lang w:val="en-US"/>
        </w:rPr>
      </w:pPr>
    </w:p>
    <w:p w14:paraId="6CB58A7D" w14:textId="77777777" w:rsidR="00816D47" w:rsidRPr="00C8720D" w:rsidRDefault="00EB2790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r>
        <w:rPr>
          <w:rFonts w:ascii="Tahoma" w:hAnsi="Tahoma" w:cs="Tahoma"/>
          <w:sz w:val="16"/>
          <w:szCs w:val="16"/>
          <w:lang w:val="en-US"/>
        </w:rPr>
        <w:t xml:space="preserve">adres </w:t>
      </w:r>
      <w:r w:rsidR="00816D47"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0B8EBFA5" w14:textId="77777777" w:rsidR="00816D47" w:rsidRDefault="00816D47" w:rsidP="00816D47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7E5AD582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r w:rsidRPr="00C8720D">
        <w:rPr>
          <w:rFonts w:ascii="Tahoma" w:hAnsi="Tahoma" w:cs="Tahoma"/>
          <w:sz w:val="16"/>
          <w:szCs w:val="16"/>
          <w:lang w:val="en-US"/>
        </w:rPr>
        <w:t>tel:</w:t>
      </w:r>
    </w:p>
    <w:p w14:paraId="7DBDE1BF" w14:textId="77777777" w:rsidR="00816D47" w:rsidRPr="00FB2545" w:rsidRDefault="00816D47" w:rsidP="00816D47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788A5099" w14:textId="7D9E8583" w:rsidR="00816D47" w:rsidRPr="006858D8" w:rsidRDefault="00816D47" w:rsidP="00F86CDA">
      <w:pPr>
        <w:numPr>
          <w:ilvl w:val="0"/>
          <w:numId w:val="74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1B43EC">
        <w:rPr>
          <w:rFonts w:ascii="Tahoma" w:hAnsi="Tahoma" w:cs="Tahoma"/>
          <w:b/>
        </w:rPr>
        <w:t>Odbieranie i zagospodarowanie odpadów komunalnych pochodzących z terenu Gminy Mszana w okresie od 1 stycznia 202</w:t>
      </w:r>
      <w:r w:rsidR="007252DF">
        <w:rPr>
          <w:rFonts w:ascii="Tahoma" w:hAnsi="Tahoma" w:cs="Tahoma"/>
          <w:b/>
        </w:rPr>
        <w:t>3</w:t>
      </w:r>
      <w:r w:rsidR="001B43EC">
        <w:rPr>
          <w:rFonts w:ascii="Tahoma" w:hAnsi="Tahoma" w:cs="Tahoma"/>
          <w:b/>
        </w:rPr>
        <w:t>r. do dnia 31 grudnia 202</w:t>
      </w:r>
      <w:r w:rsidR="007252DF">
        <w:rPr>
          <w:rFonts w:ascii="Tahoma" w:hAnsi="Tahoma" w:cs="Tahoma"/>
          <w:b/>
        </w:rPr>
        <w:t>3</w:t>
      </w:r>
      <w:r w:rsidR="001B43EC">
        <w:rPr>
          <w:rFonts w:ascii="Tahoma" w:hAnsi="Tahoma" w:cs="Tahoma"/>
          <w:b/>
        </w:rPr>
        <w:t>r.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</w:t>
      </w:r>
      <w:r w:rsidRPr="001B43EC">
        <w:rPr>
          <w:rFonts w:ascii="Tahoma" w:hAnsi="Tahoma" w:cs="Tahoma"/>
        </w:rPr>
        <w:t xml:space="preserve"> warunków zamówienia, </w:t>
      </w:r>
      <w:r w:rsidR="001B43EC" w:rsidRPr="001B43EC">
        <w:rPr>
          <w:rFonts w:ascii="Tahoma" w:hAnsi="Tahoma" w:cs="Tahoma"/>
        </w:rPr>
        <w:t xml:space="preserve">za wykonanie całego przedmiotu </w:t>
      </w:r>
      <w:r w:rsidRPr="001B43EC">
        <w:rPr>
          <w:rFonts w:ascii="Tahoma" w:hAnsi="Tahoma" w:cs="Tahoma"/>
        </w:rPr>
        <w:t xml:space="preserve">zamówienia </w:t>
      </w:r>
      <w:r w:rsidR="001B43EC" w:rsidRPr="001B43EC">
        <w:rPr>
          <w:rFonts w:ascii="Tahoma" w:hAnsi="Tahoma" w:cs="Tahoma"/>
        </w:rPr>
        <w:t xml:space="preserve">oferujemy szacunkową </w:t>
      </w:r>
      <w:r w:rsidRPr="001B43EC">
        <w:rPr>
          <w:rFonts w:ascii="Tahoma" w:hAnsi="Tahoma" w:cs="Tahoma"/>
        </w:rPr>
        <w:t>cenę</w:t>
      </w:r>
      <w:r w:rsidR="001B43EC" w:rsidRPr="001B43EC">
        <w:rPr>
          <w:rFonts w:ascii="Tahoma" w:hAnsi="Tahoma" w:cs="Tahoma"/>
        </w:rPr>
        <w:t xml:space="preserve"> w wysokości</w:t>
      </w:r>
      <w:r w:rsidRPr="001B43EC">
        <w:rPr>
          <w:rFonts w:ascii="Tahoma" w:hAnsi="Tahoma" w:cs="Tahoma"/>
        </w:rPr>
        <w:t>:</w:t>
      </w:r>
      <w:r w:rsidRPr="006858D8">
        <w:rPr>
          <w:rFonts w:ascii="Tahoma" w:hAnsi="Tahoma" w:cs="Tahoma"/>
        </w:rPr>
        <w:t xml:space="preserve"> </w:t>
      </w:r>
    </w:p>
    <w:p w14:paraId="6D42F34B" w14:textId="77777777" w:rsidR="00816D47" w:rsidRPr="006858D8" w:rsidRDefault="00816D47" w:rsidP="00816D47">
      <w:pPr>
        <w:rPr>
          <w:rFonts w:ascii="Tahoma" w:hAnsi="Tahoma" w:cs="Tahoma"/>
          <w:sz w:val="19"/>
          <w:szCs w:val="19"/>
        </w:rPr>
      </w:pPr>
    </w:p>
    <w:p w14:paraId="3C7C6BDF" w14:textId="77777777" w:rsidR="001B43EC" w:rsidRPr="001B43EC" w:rsidRDefault="001B43EC" w:rsidP="001B43EC">
      <w:pPr>
        <w:autoSpaceDN w:val="0"/>
        <w:adjustRightInd w:val="0"/>
        <w:spacing w:line="480" w:lineRule="auto"/>
        <w:ind w:firstLine="400"/>
        <w:jc w:val="center"/>
        <w:rPr>
          <w:rFonts w:ascii="Tahoma" w:hAnsi="Tahoma" w:cs="Tahoma"/>
          <w:bCs/>
        </w:rPr>
      </w:pPr>
      <w:r w:rsidRPr="001B43EC">
        <w:rPr>
          <w:rFonts w:ascii="Tahoma" w:hAnsi="Tahoma" w:cs="Tahoma"/>
        </w:rPr>
        <w:t xml:space="preserve">……….................... </w:t>
      </w:r>
      <w:r w:rsidRPr="001B43EC">
        <w:rPr>
          <w:rFonts w:ascii="Tahoma" w:hAnsi="Tahoma" w:cs="Tahoma"/>
          <w:b/>
          <w:bCs/>
        </w:rPr>
        <w:t>zł brutto</w:t>
      </w:r>
    </w:p>
    <w:p w14:paraId="0C432BF2" w14:textId="77777777" w:rsidR="001B43EC" w:rsidRPr="001B43EC" w:rsidRDefault="001B43EC" w:rsidP="001B43EC">
      <w:pPr>
        <w:autoSpaceDN w:val="0"/>
        <w:adjustRightInd w:val="0"/>
        <w:spacing w:line="480" w:lineRule="auto"/>
        <w:ind w:firstLine="400"/>
        <w:jc w:val="center"/>
        <w:rPr>
          <w:rFonts w:ascii="Tahoma" w:hAnsi="Tahoma" w:cs="Tahoma"/>
        </w:rPr>
      </w:pPr>
      <w:r w:rsidRPr="001B43EC">
        <w:rPr>
          <w:rFonts w:ascii="Tahoma" w:hAnsi="Tahoma" w:cs="Tahoma"/>
        </w:rPr>
        <w:t>(słownie:.................................................) w tym podatek VAT</w:t>
      </w:r>
    </w:p>
    <w:p w14:paraId="07F9A5E7" w14:textId="77777777" w:rsidR="001B43EC" w:rsidRDefault="001B43EC" w:rsidP="001B43EC">
      <w:pPr>
        <w:autoSpaceDN w:val="0"/>
        <w:adjustRightInd w:val="0"/>
        <w:spacing w:line="480" w:lineRule="auto"/>
        <w:ind w:firstLine="400"/>
        <w:jc w:val="center"/>
        <w:rPr>
          <w:rFonts w:ascii="Tahoma" w:hAnsi="Tahoma" w:cs="Tahoma"/>
        </w:rPr>
      </w:pPr>
      <w:r w:rsidRPr="001B43EC">
        <w:rPr>
          <w:rFonts w:ascii="Tahoma" w:hAnsi="Tahoma" w:cs="Tahoma"/>
        </w:rPr>
        <w:t>Powyższa szacunkowa cena została wyliczona według poniższej tabeli nr 1 (należy wypełnić):</w:t>
      </w:r>
    </w:p>
    <w:p w14:paraId="2374B7D7" w14:textId="239AA326" w:rsidR="00AC00B9" w:rsidRPr="00AA5739" w:rsidRDefault="00895B11" w:rsidP="00AA5739">
      <w:pPr>
        <w:pStyle w:val="Legenda"/>
        <w:keepNext/>
        <w:spacing w:after="0"/>
        <w:ind w:left="993" w:hanging="993"/>
        <w:rPr>
          <w:rFonts w:ascii="Tahoma" w:hAnsi="Tahoma" w:cs="Tahoma"/>
          <w:b/>
          <w:bCs/>
          <w:i w:val="0"/>
          <w:color w:val="auto"/>
          <w:sz w:val="16"/>
          <w:szCs w:val="16"/>
        </w:rPr>
      </w:pPr>
      <w:r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t xml:space="preserve">  </w:t>
      </w:r>
      <w:r w:rsidR="001B43EC"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t xml:space="preserve">Tabela </w:t>
      </w:r>
      <w:r w:rsidR="00921E59"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fldChar w:fldCharType="begin"/>
      </w:r>
      <w:r w:rsidR="001B43EC"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instrText xml:space="preserve"> SEQ Tabela \* ARABIC </w:instrText>
      </w:r>
      <w:r w:rsidR="00921E59"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fldChar w:fldCharType="separate"/>
      </w:r>
      <w:r w:rsidR="002A232B">
        <w:rPr>
          <w:rFonts w:ascii="Tahoma" w:hAnsi="Tahoma" w:cs="Tahoma"/>
          <w:b/>
          <w:bCs/>
          <w:i w:val="0"/>
          <w:noProof/>
          <w:color w:val="auto"/>
          <w:sz w:val="16"/>
          <w:szCs w:val="16"/>
        </w:rPr>
        <w:t>1</w:t>
      </w:r>
      <w:r w:rsidR="00921E59"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fldChar w:fldCharType="end"/>
      </w:r>
      <w:r w:rsidR="00AC00B9"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t xml:space="preserve"> – Uwaga!: należy wypełnić wszystkie pozycje,</w:t>
      </w:r>
      <w:r w:rsid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t xml:space="preserve"> </w:t>
      </w:r>
      <w:r w:rsidR="00AC00B9" w:rsidRPr="00AA5739">
        <w:rPr>
          <w:rFonts w:ascii="Tahoma" w:hAnsi="Tahoma" w:cs="Tahoma"/>
          <w:b/>
          <w:bCs/>
          <w:i w:val="0"/>
          <w:iCs w:val="0"/>
          <w:color w:val="auto"/>
          <w:sz w:val="16"/>
          <w:szCs w:val="16"/>
        </w:rPr>
        <w:t>Zamawiaj</w:t>
      </w:r>
      <w:r w:rsidR="00AA5739" w:rsidRPr="00AA5739">
        <w:rPr>
          <w:rFonts w:ascii="Tahoma" w:hAnsi="Tahoma" w:cs="Tahoma"/>
          <w:b/>
          <w:bCs/>
          <w:i w:val="0"/>
          <w:iCs w:val="0"/>
          <w:color w:val="auto"/>
          <w:sz w:val="16"/>
          <w:szCs w:val="16"/>
        </w:rPr>
        <w:t>ą</w:t>
      </w:r>
      <w:r w:rsidR="00AC00B9" w:rsidRPr="00AA5739">
        <w:rPr>
          <w:rFonts w:ascii="Tahoma" w:hAnsi="Tahoma" w:cs="Tahoma"/>
          <w:b/>
          <w:bCs/>
          <w:i w:val="0"/>
          <w:iCs w:val="0"/>
          <w:color w:val="auto"/>
          <w:sz w:val="16"/>
          <w:szCs w:val="16"/>
        </w:rPr>
        <w:t xml:space="preserve">cy informuje, że </w:t>
      </w:r>
      <w:r w:rsidR="00AA5739" w:rsidRPr="00AA5739">
        <w:rPr>
          <w:rFonts w:ascii="Tahoma" w:hAnsi="Tahoma" w:cs="Tahoma"/>
          <w:b/>
          <w:bCs/>
          <w:i w:val="0"/>
          <w:iCs w:val="0"/>
          <w:color w:val="auto"/>
          <w:sz w:val="16"/>
          <w:szCs w:val="16"/>
        </w:rPr>
        <w:t>dla kodów, dla których masa odpadów wynosi 0,001 Mg została podana wyłącznie w celu możliwości podania przez Wykonawcę ceny jednostkowej netto za 1 Mg danego kodu odpadu. Szczegóły w sopz.</w:t>
      </w:r>
    </w:p>
    <w:tbl>
      <w:tblPr>
        <w:tblStyle w:val="Tabela-Siatka"/>
        <w:tblW w:w="9038" w:type="dxa"/>
        <w:tblInd w:w="250" w:type="dxa"/>
        <w:tblLook w:val="04A0" w:firstRow="1" w:lastRow="0" w:firstColumn="1" w:lastColumn="0" w:noHBand="0" w:noVBand="1"/>
      </w:tblPr>
      <w:tblGrid>
        <w:gridCol w:w="597"/>
        <w:gridCol w:w="2502"/>
        <w:gridCol w:w="1655"/>
        <w:gridCol w:w="1413"/>
        <w:gridCol w:w="1204"/>
        <w:gridCol w:w="1667"/>
      </w:tblGrid>
      <w:tr w:rsidR="00895B11" w:rsidRPr="00181B16" w14:paraId="59D11242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2C6B6D9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Lp.</w:t>
            </w:r>
          </w:p>
        </w:tc>
        <w:tc>
          <w:tcPr>
            <w:tcW w:w="2502" w:type="dxa"/>
            <w:vAlign w:val="center"/>
          </w:tcPr>
          <w:p w14:paraId="305934B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Rodzaj odpadu</w:t>
            </w:r>
          </w:p>
        </w:tc>
        <w:tc>
          <w:tcPr>
            <w:tcW w:w="1655" w:type="dxa"/>
            <w:vAlign w:val="center"/>
          </w:tcPr>
          <w:p w14:paraId="6947528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Odbierane kody odpadów</w:t>
            </w:r>
          </w:p>
        </w:tc>
        <w:tc>
          <w:tcPr>
            <w:tcW w:w="1413" w:type="dxa"/>
            <w:vAlign w:val="center"/>
          </w:tcPr>
          <w:p w14:paraId="7035D1E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Prognozowana masa odpadów w ciągu trwania umowy[Mg]</w:t>
            </w:r>
          </w:p>
        </w:tc>
        <w:tc>
          <w:tcPr>
            <w:tcW w:w="1204" w:type="dxa"/>
            <w:vAlign w:val="center"/>
          </w:tcPr>
          <w:p w14:paraId="5BC30C2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Cena jednostkowa netto w PLN za 1 [Mg]</w:t>
            </w:r>
          </w:p>
        </w:tc>
        <w:tc>
          <w:tcPr>
            <w:tcW w:w="1667" w:type="dxa"/>
            <w:vAlign w:val="center"/>
          </w:tcPr>
          <w:p w14:paraId="64B5D74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Cena netto PLN</w:t>
            </w:r>
          </w:p>
          <w:p w14:paraId="2F11D2C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(c x d)</w:t>
            </w:r>
          </w:p>
        </w:tc>
      </w:tr>
      <w:tr w:rsidR="00895B11" w14:paraId="4025489A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44B65D9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a</w:t>
            </w:r>
          </w:p>
        </w:tc>
        <w:tc>
          <w:tcPr>
            <w:tcW w:w="2502" w:type="dxa"/>
            <w:vAlign w:val="center"/>
          </w:tcPr>
          <w:p w14:paraId="233268F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b</w:t>
            </w:r>
          </w:p>
        </w:tc>
        <w:tc>
          <w:tcPr>
            <w:tcW w:w="1655" w:type="dxa"/>
            <w:vAlign w:val="center"/>
          </w:tcPr>
          <w:p w14:paraId="5FF19B2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bb</w:t>
            </w:r>
          </w:p>
        </w:tc>
        <w:tc>
          <w:tcPr>
            <w:tcW w:w="1413" w:type="dxa"/>
            <w:vAlign w:val="center"/>
          </w:tcPr>
          <w:p w14:paraId="52DA15B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c</w:t>
            </w:r>
          </w:p>
        </w:tc>
        <w:tc>
          <w:tcPr>
            <w:tcW w:w="1204" w:type="dxa"/>
            <w:vAlign w:val="center"/>
          </w:tcPr>
          <w:p w14:paraId="137ED7B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d</w:t>
            </w:r>
          </w:p>
        </w:tc>
        <w:tc>
          <w:tcPr>
            <w:tcW w:w="1667" w:type="dxa"/>
            <w:vAlign w:val="center"/>
          </w:tcPr>
          <w:p w14:paraId="0425FB4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e</w:t>
            </w:r>
          </w:p>
        </w:tc>
      </w:tr>
      <w:tr w:rsidR="00895B11" w:rsidRPr="007252DF" w14:paraId="1ED03F18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715F212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1.</w:t>
            </w:r>
          </w:p>
        </w:tc>
        <w:tc>
          <w:tcPr>
            <w:tcW w:w="2502" w:type="dxa"/>
            <w:vAlign w:val="center"/>
          </w:tcPr>
          <w:p w14:paraId="69887E08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Niesegregowane (zmieszane) odpady komunalne </w:t>
            </w:r>
          </w:p>
        </w:tc>
        <w:tc>
          <w:tcPr>
            <w:tcW w:w="1655" w:type="dxa"/>
            <w:vAlign w:val="center"/>
          </w:tcPr>
          <w:p w14:paraId="3457EC3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200301</w:t>
            </w:r>
          </w:p>
        </w:tc>
        <w:tc>
          <w:tcPr>
            <w:tcW w:w="1413" w:type="dxa"/>
            <w:vAlign w:val="center"/>
          </w:tcPr>
          <w:p w14:paraId="2C0E0F17" w14:textId="54B4447A" w:rsidR="00895B11" w:rsidRPr="006619A7" w:rsidRDefault="003C7C67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1030,56</w:t>
            </w:r>
          </w:p>
        </w:tc>
        <w:tc>
          <w:tcPr>
            <w:tcW w:w="1204" w:type="dxa"/>
            <w:vAlign w:val="center"/>
          </w:tcPr>
          <w:p w14:paraId="3265AAAA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1511646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7D590FA6" w14:textId="77777777" w:rsidTr="00895B11">
        <w:trPr>
          <w:trHeight w:val="379"/>
        </w:trPr>
        <w:tc>
          <w:tcPr>
            <w:tcW w:w="597" w:type="dxa"/>
            <w:vMerge w:val="restart"/>
            <w:vAlign w:val="center"/>
          </w:tcPr>
          <w:p w14:paraId="3611300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2.</w:t>
            </w:r>
          </w:p>
        </w:tc>
        <w:tc>
          <w:tcPr>
            <w:tcW w:w="2502" w:type="dxa"/>
            <w:vMerge w:val="restart"/>
            <w:vAlign w:val="center"/>
          </w:tcPr>
          <w:p w14:paraId="4C6C0CE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Papier i tektura, opakowania z papieru i tektury  </w:t>
            </w:r>
          </w:p>
        </w:tc>
        <w:tc>
          <w:tcPr>
            <w:tcW w:w="1655" w:type="dxa"/>
            <w:vAlign w:val="center"/>
          </w:tcPr>
          <w:p w14:paraId="68384E1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150101</w:t>
            </w:r>
          </w:p>
        </w:tc>
        <w:tc>
          <w:tcPr>
            <w:tcW w:w="1413" w:type="dxa"/>
            <w:vAlign w:val="center"/>
          </w:tcPr>
          <w:p w14:paraId="531997F5" w14:textId="66EF6FFA" w:rsidR="00895B11" w:rsidRPr="006619A7" w:rsidRDefault="006619A7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17E781A6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27658982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70468ECC" w14:textId="77777777" w:rsidTr="00895B11">
        <w:trPr>
          <w:trHeight w:val="284"/>
        </w:trPr>
        <w:tc>
          <w:tcPr>
            <w:tcW w:w="597" w:type="dxa"/>
            <w:vMerge/>
            <w:vAlign w:val="center"/>
          </w:tcPr>
          <w:p w14:paraId="5CBA41D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707C127E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62DE599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200101</w:t>
            </w:r>
          </w:p>
        </w:tc>
        <w:tc>
          <w:tcPr>
            <w:tcW w:w="1413" w:type="dxa"/>
            <w:vAlign w:val="center"/>
          </w:tcPr>
          <w:p w14:paraId="0720E755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14574EB2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7472B995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4B793EAC" w14:textId="77777777" w:rsidTr="00895B11">
        <w:trPr>
          <w:trHeight w:val="284"/>
        </w:trPr>
        <w:tc>
          <w:tcPr>
            <w:tcW w:w="597" w:type="dxa"/>
            <w:vMerge w:val="restart"/>
            <w:vAlign w:val="center"/>
          </w:tcPr>
          <w:p w14:paraId="5DE12A1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3.</w:t>
            </w:r>
          </w:p>
        </w:tc>
        <w:tc>
          <w:tcPr>
            <w:tcW w:w="2502" w:type="dxa"/>
            <w:vMerge w:val="restart"/>
            <w:vAlign w:val="center"/>
          </w:tcPr>
          <w:p w14:paraId="221953B5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Opakowania z metali, metal </w:t>
            </w:r>
          </w:p>
        </w:tc>
        <w:tc>
          <w:tcPr>
            <w:tcW w:w="1655" w:type="dxa"/>
            <w:vAlign w:val="center"/>
          </w:tcPr>
          <w:p w14:paraId="40AD10E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150104</w:t>
            </w:r>
          </w:p>
        </w:tc>
        <w:tc>
          <w:tcPr>
            <w:tcW w:w="1413" w:type="dxa"/>
            <w:vAlign w:val="center"/>
          </w:tcPr>
          <w:p w14:paraId="4A6F73EB" w14:textId="090B9BC2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</w:t>
            </w:r>
            <w:r w:rsidR="006619A7">
              <w:rPr>
                <w:rFonts w:ascii="Tahoma" w:hAnsi="Tahoma" w:cs="Tahoma"/>
                <w:bCs/>
                <w:iCs/>
                <w:sz w:val="16"/>
                <w:szCs w:val="16"/>
              </w:rPr>
              <w:t>3</w:t>
            </w:r>
            <w:r w:rsidR="003C7C67">
              <w:rPr>
                <w:rFonts w:ascii="Tahoma" w:hAnsi="Tahoma" w:cs="Tahoma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1204" w:type="dxa"/>
            <w:vAlign w:val="center"/>
          </w:tcPr>
          <w:p w14:paraId="30BEE912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27002431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253B81F2" w14:textId="77777777" w:rsidTr="00895B11">
        <w:trPr>
          <w:trHeight w:val="284"/>
        </w:trPr>
        <w:tc>
          <w:tcPr>
            <w:tcW w:w="597" w:type="dxa"/>
            <w:vMerge/>
            <w:vAlign w:val="center"/>
          </w:tcPr>
          <w:p w14:paraId="0566224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A3DD6C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716694F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200140</w:t>
            </w:r>
          </w:p>
        </w:tc>
        <w:tc>
          <w:tcPr>
            <w:tcW w:w="1413" w:type="dxa"/>
            <w:vAlign w:val="center"/>
          </w:tcPr>
          <w:p w14:paraId="076CE847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8178FAE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AF006A4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2C82EE70" w14:textId="77777777" w:rsidTr="00895B11">
        <w:trPr>
          <w:trHeight w:val="638"/>
        </w:trPr>
        <w:tc>
          <w:tcPr>
            <w:tcW w:w="597" w:type="dxa"/>
            <w:vMerge w:val="restart"/>
            <w:vAlign w:val="center"/>
          </w:tcPr>
          <w:p w14:paraId="76F4D58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4.</w:t>
            </w:r>
          </w:p>
        </w:tc>
        <w:tc>
          <w:tcPr>
            <w:tcW w:w="2502" w:type="dxa"/>
            <w:vMerge w:val="restart"/>
            <w:vAlign w:val="center"/>
          </w:tcPr>
          <w:p w14:paraId="29AFF010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Tworzywa sztuczne, opakowania</w:t>
            </w: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br/>
              <w:t xml:space="preserve">z tworzyw sztucznych, zmieszane odpady opakowaniowe </w:t>
            </w:r>
          </w:p>
          <w:p w14:paraId="5D9957D3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ECB147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  <w:p w14:paraId="2FDCF8C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150102</w:t>
            </w:r>
          </w:p>
        </w:tc>
        <w:tc>
          <w:tcPr>
            <w:tcW w:w="1413" w:type="dxa"/>
            <w:vAlign w:val="center"/>
          </w:tcPr>
          <w:p w14:paraId="4B404162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B191FB2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DE1DA5E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418E4F11" w14:textId="77777777" w:rsidTr="00895B11">
        <w:trPr>
          <w:trHeight w:val="449"/>
        </w:trPr>
        <w:tc>
          <w:tcPr>
            <w:tcW w:w="597" w:type="dxa"/>
            <w:vMerge/>
            <w:vAlign w:val="center"/>
          </w:tcPr>
          <w:p w14:paraId="3602118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86870B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29BA020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150106</w:t>
            </w:r>
          </w:p>
        </w:tc>
        <w:tc>
          <w:tcPr>
            <w:tcW w:w="1413" w:type="dxa"/>
            <w:vAlign w:val="center"/>
          </w:tcPr>
          <w:p w14:paraId="5FED0B61" w14:textId="39D059A3" w:rsidR="00895B11" w:rsidRPr="006619A7" w:rsidRDefault="003C7C67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395,40</w:t>
            </w:r>
          </w:p>
        </w:tc>
        <w:tc>
          <w:tcPr>
            <w:tcW w:w="1204" w:type="dxa"/>
            <w:vAlign w:val="center"/>
          </w:tcPr>
          <w:p w14:paraId="23DA689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CEB7FB1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438A95F4" w14:textId="77777777" w:rsidTr="00895B11">
        <w:trPr>
          <w:trHeight w:val="413"/>
        </w:trPr>
        <w:tc>
          <w:tcPr>
            <w:tcW w:w="597" w:type="dxa"/>
            <w:vMerge/>
            <w:vAlign w:val="center"/>
          </w:tcPr>
          <w:p w14:paraId="0B7C07A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03D9E21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46E82E6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200139</w:t>
            </w:r>
          </w:p>
        </w:tc>
        <w:tc>
          <w:tcPr>
            <w:tcW w:w="1413" w:type="dxa"/>
            <w:vAlign w:val="center"/>
          </w:tcPr>
          <w:p w14:paraId="544829A3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6F72295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9A96B6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7B56C03E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36A7805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5.</w:t>
            </w:r>
          </w:p>
        </w:tc>
        <w:tc>
          <w:tcPr>
            <w:tcW w:w="2502" w:type="dxa"/>
            <w:vAlign w:val="center"/>
          </w:tcPr>
          <w:p w14:paraId="52F272A0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Opakowania wielomateriałowe </w:t>
            </w:r>
          </w:p>
        </w:tc>
        <w:tc>
          <w:tcPr>
            <w:tcW w:w="1655" w:type="dxa"/>
            <w:vAlign w:val="center"/>
          </w:tcPr>
          <w:p w14:paraId="3A243DB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150105</w:t>
            </w:r>
          </w:p>
        </w:tc>
        <w:tc>
          <w:tcPr>
            <w:tcW w:w="1413" w:type="dxa"/>
            <w:vAlign w:val="center"/>
          </w:tcPr>
          <w:p w14:paraId="1B615ECB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017E5124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65FB78D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4BFDD0BB" w14:textId="77777777" w:rsidTr="00895B11">
        <w:trPr>
          <w:trHeight w:val="464"/>
        </w:trPr>
        <w:tc>
          <w:tcPr>
            <w:tcW w:w="597" w:type="dxa"/>
            <w:vMerge w:val="restart"/>
            <w:vAlign w:val="center"/>
          </w:tcPr>
          <w:p w14:paraId="4A19F96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6.</w:t>
            </w:r>
          </w:p>
        </w:tc>
        <w:tc>
          <w:tcPr>
            <w:tcW w:w="2502" w:type="dxa"/>
            <w:vMerge w:val="restart"/>
            <w:vAlign w:val="center"/>
          </w:tcPr>
          <w:p w14:paraId="6182511D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Opakowania ze szkła, szkło </w:t>
            </w:r>
          </w:p>
        </w:tc>
        <w:tc>
          <w:tcPr>
            <w:tcW w:w="1655" w:type="dxa"/>
            <w:vAlign w:val="center"/>
          </w:tcPr>
          <w:p w14:paraId="5F6EBE2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150107</w:t>
            </w:r>
          </w:p>
        </w:tc>
        <w:tc>
          <w:tcPr>
            <w:tcW w:w="1413" w:type="dxa"/>
            <w:vAlign w:val="center"/>
          </w:tcPr>
          <w:p w14:paraId="36826265" w14:textId="51B54604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2</w:t>
            </w:r>
            <w:r w:rsidR="003C7C67">
              <w:rPr>
                <w:rFonts w:ascii="Tahoma" w:hAnsi="Tahoma" w:cs="Tahoma"/>
                <w:bCs/>
                <w:iCs/>
                <w:sz w:val="16"/>
                <w:szCs w:val="16"/>
              </w:rPr>
              <w:t>19,15</w:t>
            </w:r>
          </w:p>
        </w:tc>
        <w:tc>
          <w:tcPr>
            <w:tcW w:w="1204" w:type="dxa"/>
            <w:vAlign w:val="center"/>
          </w:tcPr>
          <w:p w14:paraId="4305905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477E1BD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3ED1297E" w14:textId="77777777" w:rsidTr="00895B11">
        <w:trPr>
          <w:trHeight w:val="454"/>
        </w:trPr>
        <w:tc>
          <w:tcPr>
            <w:tcW w:w="597" w:type="dxa"/>
            <w:vMerge/>
            <w:vAlign w:val="center"/>
          </w:tcPr>
          <w:p w14:paraId="633D6B6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464F181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635C7FA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200102</w:t>
            </w:r>
          </w:p>
        </w:tc>
        <w:tc>
          <w:tcPr>
            <w:tcW w:w="1413" w:type="dxa"/>
            <w:vAlign w:val="center"/>
          </w:tcPr>
          <w:p w14:paraId="6E9AEEB4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8C46DF2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2BAAED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7CFF107A" w14:textId="77777777" w:rsidTr="00895B11">
        <w:trPr>
          <w:trHeight w:val="276"/>
        </w:trPr>
        <w:tc>
          <w:tcPr>
            <w:tcW w:w="597" w:type="dxa"/>
            <w:vAlign w:val="center"/>
          </w:tcPr>
          <w:p w14:paraId="7931AEF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7.</w:t>
            </w:r>
          </w:p>
        </w:tc>
        <w:tc>
          <w:tcPr>
            <w:tcW w:w="2502" w:type="dxa"/>
            <w:vAlign w:val="center"/>
          </w:tcPr>
          <w:p w14:paraId="02135FE1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Odpady wielkogabarytowe </w:t>
            </w:r>
          </w:p>
        </w:tc>
        <w:tc>
          <w:tcPr>
            <w:tcW w:w="1655" w:type="dxa"/>
            <w:vAlign w:val="center"/>
          </w:tcPr>
          <w:p w14:paraId="3C51FC4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200307</w:t>
            </w:r>
          </w:p>
        </w:tc>
        <w:tc>
          <w:tcPr>
            <w:tcW w:w="1413" w:type="dxa"/>
            <w:vAlign w:val="center"/>
          </w:tcPr>
          <w:p w14:paraId="3048ED58" w14:textId="7DEDBC9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2</w:t>
            </w:r>
            <w:r w:rsidR="003C7C67">
              <w:rPr>
                <w:rFonts w:ascii="Tahoma" w:hAnsi="Tahoma" w:cs="Tahoma"/>
                <w:bCs/>
                <w:iCs/>
                <w:sz w:val="16"/>
                <w:szCs w:val="16"/>
              </w:rPr>
              <w:t>35,62</w:t>
            </w:r>
          </w:p>
        </w:tc>
        <w:tc>
          <w:tcPr>
            <w:tcW w:w="1204" w:type="dxa"/>
            <w:vAlign w:val="center"/>
          </w:tcPr>
          <w:p w14:paraId="78C60B8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60B43917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3D6310EE" w14:textId="77777777" w:rsidTr="00895B11">
        <w:trPr>
          <w:trHeight w:val="428"/>
        </w:trPr>
        <w:tc>
          <w:tcPr>
            <w:tcW w:w="597" w:type="dxa"/>
            <w:vAlign w:val="center"/>
          </w:tcPr>
          <w:p w14:paraId="6028127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lastRenderedPageBreak/>
              <w:t>8.</w:t>
            </w:r>
          </w:p>
        </w:tc>
        <w:tc>
          <w:tcPr>
            <w:tcW w:w="2502" w:type="dxa"/>
            <w:vAlign w:val="center"/>
          </w:tcPr>
          <w:p w14:paraId="7C58C8F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Bioodpady </w:t>
            </w:r>
          </w:p>
        </w:tc>
        <w:tc>
          <w:tcPr>
            <w:tcW w:w="1655" w:type="dxa"/>
            <w:vAlign w:val="center"/>
          </w:tcPr>
          <w:p w14:paraId="7522FAA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200201</w:t>
            </w:r>
          </w:p>
        </w:tc>
        <w:tc>
          <w:tcPr>
            <w:tcW w:w="1413" w:type="dxa"/>
            <w:vAlign w:val="center"/>
          </w:tcPr>
          <w:p w14:paraId="59F7D9B9" w14:textId="6DE6069B" w:rsidR="00895B11" w:rsidRPr="006619A7" w:rsidRDefault="00480759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8</w:t>
            </w:r>
            <w:r w:rsidR="003C7C67">
              <w:rPr>
                <w:rFonts w:ascii="Tahoma" w:hAnsi="Tahoma" w:cs="Tahoma"/>
                <w:bCs/>
                <w:iCs/>
                <w:sz w:val="16"/>
                <w:szCs w:val="16"/>
              </w:rPr>
              <w:t>09,92</w:t>
            </w:r>
          </w:p>
        </w:tc>
        <w:tc>
          <w:tcPr>
            <w:tcW w:w="1204" w:type="dxa"/>
            <w:vAlign w:val="center"/>
          </w:tcPr>
          <w:p w14:paraId="1468796F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7074808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562E313C" w14:textId="77777777" w:rsidTr="00895B11">
        <w:trPr>
          <w:trHeight w:val="358"/>
        </w:trPr>
        <w:tc>
          <w:tcPr>
            <w:tcW w:w="597" w:type="dxa"/>
            <w:vMerge w:val="restart"/>
            <w:vAlign w:val="center"/>
          </w:tcPr>
          <w:p w14:paraId="1C8D52E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9.</w:t>
            </w:r>
          </w:p>
        </w:tc>
        <w:tc>
          <w:tcPr>
            <w:tcW w:w="2502" w:type="dxa"/>
            <w:vMerge w:val="restart"/>
            <w:vAlign w:val="center"/>
          </w:tcPr>
          <w:p w14:paraId="74B1421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Odpady budowlane i rozbiórkowe </w:t>
            </w:r>
          </w:p>
        </w:tc>
        <w:tc>
          <w:tcPr>
            <w:tcW w:w="1655" w:type="dxa"/>
            <w:vAlign w:val="center"/>
          </w:tcPr>
          <w:p w14:paraId="4F41BA6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170101</w:t>
            </w:r>
          </w:p>
        </w:tc>
        <w:tc>
          <w:tcPr>
            <w:tcW w:w="1413" w:type="dxa"/>
            <w:vAlign w:val="center"/>
          </w:tcPr>
          <w:p w14:paraId="27991567" w14:textId="22E13810" w:rsidR="00895B11" w:rsidRPr="006619A7" w:rsidRDefault="00480759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1</w:t>
            </w:r>
            <w:r w:rsidR="003C7C67">
              <w:rPr>
                <w:rFonts w:ascii="Tahoma" w:hAnsi="Tahoma" w:cs="Tahoma"/>
                <w:bCs/>
                <w:iCs/>
                <w:sz w:val="16"/>
                <w:szCs w:val="16"/>
              </w:rPr>
              <w:t>1,84</w:t>
            </w:r>
          </w:p>
        </w:tc>
        <w:tc>
          <w:tcPr>
            <w:tcW w:w="1204" w:type="dxa"/>
            <w:vAlign w:val="center"/>
          </w:tcPr>
          <w:p w14:paraId="36D6E04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6C6768D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634D8B8B" w14:textId="77777777" w:rsidTr="00895B11">
        <w:trPr>
          <w:trHeight w:val="419"/>
        </w:trPr>
        <w:tc>
          <w:tcPr>
            <w:tcW w:w="597" w:type="dxa"/>
            <w:vMerge/>
            <w:vAlign w:val="center"/>
          </w:tcPr>
          <w:p w14:paraId="4523B3E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5BA3882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416898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170102</w:t>
            </w:r>
          </w:p>
        </w:tc>
        <w:tc>
          <w:tcPr>
            <w:tcW w:w="1413" w:type="dxa"/>
            <w:vAlign w:val="center"/>
          </w:tcPr>
          <w:p w14:paraId="7FA7B425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5FB6EC0C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78A64E6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2CB8DF39" w14:textId="77777777" w:rsidTr="00895B11">
        <w:trPr>
          <w:trHeight w:val="426"/>
        </w:trPr>
        <w:tc>
          <w:tcPr>
            <w:tcW w:w="597" w:type="dxa"/>
            <w:vMerge/>
            <w:vAlign w:val="center"/>
          </w:tcPr>
          <w:p w14:paraId="30EF31F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35D45E5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0C4F489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170103</w:t>
            </w:r>
          </w:p>
        </w:tc>
        <w:tc>
          <w:tcPr>
            <w:tcW w:w="1413" w:type="dxa"/>
            <w:vAlign w:val="center"/>
          </w:tcPr>
          <w:p w14:paraId="58A1BADA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F8A14C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7F4C49D1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EAEB5F7" w14:textId="77777777" w:rsidTr="00895B11">
        <w:trPr>
          <w:trHeight w:val="404"/>
        </w:trPr>
        <w:tc>
          <w:tcPr>
            <w:tcW w:w="597" w:type="dxa"/>
            <w:vMerge/>
            <w:vAlign w:val="center"/>
          </w:tcPr>
          <w:p w14:paraId="4B5850C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161F5ED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4C86770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170107</w:t>
            </w:r>
          </w:p>
        </w:tc>
        <w:tc>
          <w:tcPr>
            <w:tcW w:w="1413" w:type="dxa"/>
            <w:vAlign w:val="center"/>
          </w:tcPr>
          <w:p w14:paraId="5D9163B1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DAA6BD2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7DF72E0D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62EDC4E6" w14:textId="77777777" w:rsidTr="00895B11">
        <w:trPr>
          <w:trHeight w:val="424"/>
        </w:trPr>
        <w:tc>
          <w:tcPr>
            <w:tcW w:w="597" w:type="dxa"/>
            <w:vMerge/>
            <w:vAlign w:val="center"/>
          </w:tcPr>
          <w:p w14:paraId="5F87875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D6000CD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170B9D6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170180</w:t>
            </w:r>
          </w:p>
        </w:tc>
        <w:tc>
          <w:tcPr>
            <w:tcW w:w="1413" w:type="dxa"/>
            <w:vAlign w:val="center"/>
          </w:tcPr>
          <w:p w14:paraId="33A245AC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357955F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20A5F11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AC77E48" w14:textId="77777777" w:rsidTr="00895B11">
        <w:trPr>
          <w:trHeight w:val="402"/>
        </w:trPr>
        <w:tc>
          <w:tcPr>
            <w:tcW w:w="597" w:type="dxa"/>
            <w:vMerge/>
            <w:vAlign w:val="center"/>
          </w:tcPr>
          <w:p w14:paraId="56A78E7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75112CB7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2EED5F3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170201</w:t>
            </w:r>
          </w:p>
        </w:tc>
        <w:tc>
          <w:tcPr>
            <w:tcW w:w="1413" w:type="dxa"/>
            <w:vAlign w:val="center"/>
          </w:tcPr>
          <w:p w14:paraId="636BA39D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3370B2ED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58CEF5D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5D8D4AE" w14:textId="77777777" w:rsidTr="00895B11">
        <w:trPr>
          <w:trHeight w:val="422"/>
        </w:trPr>
        <w:tc>
          <w:tcPr>
            <w:tcW w:w="597" w:type="dxa"/>
            <w:vMerge/>
            <w:vAlign w:val="center"/>
          </w:tcPr>
          <w:p w14:paraId="22444C2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12B20C8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E95689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170202</w:t>
            </w:r>
          </w:p>
        </w:tc>
        <w:tc>
          <w:tcPr>
            <w:tcW w:w="1413" w:type="dxa"/>
            <w:vAlign w:val="center"/>
          </w:tcPr>
          <w:p w14:paraId="24DAD4E2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A259C05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FDF5552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3F7AEED4" w14:textId="77777777" w:rsidTr="00895B11">
        <w:trPr>
          <w:trHeight w:val="414"/>
        </w:trPr>
        <w:tc>
          <w:tcPr>
            <w:tcW w:w="597" w:type="dxa"/>
            <w:vMerge/>
            <w:vAlign w:val="center"/>
          </w:tcPr>
          <w:p w14:paraId="6A63B8E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EBA5243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1CF298F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170203</w:t>
            </w:r>
          </w:p>
        </w:tc>
        <w:tc>
          <w:tcPr>
            <w:tcW w:w="1413" w:type="dxa"/>
            <w:vAlign w:val="center"/>
          </w:tcPr>
          <w:p w14:paraId="21E370FC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D7235EF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118BE91E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4DA4E536" w14:textId="77777777" w:rsidTr="00895B11">
        <w:trPr>
          <w:trHeight w:val="404"/>
        </w:trPr>
        <w:tc>
          <w:tcPr>
            <w:tcW w:w="597" w:type="dxa"/>
            <w:vMerge/>
            <w:vAlign w:val="center"/>
          </w:tcPr>
          <w:p w14:paraId="6A29071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4300FF07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18447FF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170302</w:t>
            </w:r>
          </w:p>
        </w:tc>
        <w:tc>
          <w:tcPr>
            <w:tcW w:w="1413" w:type="dxa"/>
            <w:vAlign w:val="center"/>
          </w:tcPr>
          <w:p w14:paraId="16ED1692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087A69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F0F00F8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1A5BB86F" w14:textId="77777777" w:rsidTr="00895B11">
        <w:trPr>
          <w:trHeight w:val="394"/>
        </w:trPr>
        <w:tc>
          <w:tcPr>
            <w:tcW w:w="597" w:type="dxa"/>
            <w:vMerge/>
            <w:vAlign w:val="center"/>
          </w:tcPr>
          <w:p w14:paraId="49FA2E8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1DD77F5B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6F3D942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170380</w:t>
            </w:r>
          </w:p>
        </w:tc>
        <w:tc>
          <w:tcPr>
            <w:tcW w:w="1413" w:type="dxa"/>
            <w:vAlign w:val="center"/>
          </w:tcPr>
          <w:p w14:paraId="2868C088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55AEF5B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414BB21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752DD913" w14:textId="77777777" w:rsidTr="00895B11">
        <w:trPr>
          <w:trHeight w:val="444"/>
        </w:trPr>
        <w:tc>
          <w:tcPr>
            <w:tcW w:w="597" w:type="dxa"/>
            <w:vMerge/>
            <w:vAlign w:val="center"/>
          </w:tcPr>
          <w:p w14:paraId="4BBF2CD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02784D4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071F7B4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170508</w:t>
            </w:r>
          </w:p>
        </w:tc>
        <w:tc>
          <w:tcPr>
            <w:tcW w:w="1413" w:type="dxa"/>
            <w:vAlign w:val="center"/>
          </w:tcPr>
          <w:p w14:paraId="5DC835F8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64CB4CA4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66480D2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55A9F4E2" w14:textId="77777777" w:rsidTr="00895B11">
        <w:trPr>
          <w:trHeight w:val="408"/>
        </w:trPr>
        <w:tc>
          <w:tcPr>
            <w:tcW w:w="597" w:type="dxa"/>
            <w:vMerge/>
            <w:vAlign w:val="center"/>
          </w:tcPr>
          <w:p w14:paraId="7AED9F6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909ACE8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33AFC7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170604</w:t>
            </w:r>
          </w:p>
        </w:tc>
        <w:tc>
          <w:tcPr>
            <w:tcW w:w="1413" w:type="dxa"/>
            <w:vAlign w:val="center"/>
          </w:tcPr>
          <w:p w14:paraId="18F39C26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54BA258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43DE5EA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1BC604B7" w14:textId="77777777" w:rsidTr="00895B11">
        <w:trPr>
          <w:trHeight w:val="430"/>
        </w:trPr>
        <w:tc>
          <w:tcPr>
            <w:tcW w:w="597" w:type="dxa"/>
            <w:vMerge/>
            <w:vAlign w:val="center"/>
          </w:tcPr>
          <w:p w14:paraId="742468C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3D3881C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519657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170802</w:t>
            </w:r>
          </w:p>
        </w:tc>
        <w:tc>
          <w:tcPr>
            <w:tcW w:w="1413" w:type="dxa"/>
            <w:vAlign w:val="center"/>
          </w:tcPr>
          <w:p w14:paraId="4A56C1DA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D579B7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24F3105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2AD1DB15" w14:textId="77777777" w:rsidTr="00895B11">
        <w:trPr>
          <w:trHeight w:val="408"/>
        </w:trPr>
        <w:tc>
          <w:tcPr>
            <w:tcW w:w="597" w:type="dxa"/>
            <w:vMerge/>
            <w:vAlign w:val="center"/>
          </w:tcPr>
          <w:p w14:paraId="16AF9BA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9F4025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10B33F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170904</w:t>
            </w:r>
          </w:p>
        </w:tc>
        <w:tc>
          <w:tcPr>
            <w:tcW w:w="1413" w:type="dxa"/>
            <w:vAlign w:val="center"/>
          </w:tcPr>
          <w:p w14:paraId="35D5CC45" w14:textId="70CF1893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4</w:t>
            </w:r>
            <w:r w:rsidR="003C7C67">
              <w:rPr>
                <w:rFonts w:ascii="Tahoma" w:hAnsi="Tahoma" w:cs="Tahoma"/>
                <w:bCs/>
                <w:iCs/>
                <w:sz w:val="16"/>
                <w:szCs w:val="16"/>
              </w:rPr>
              <w:t>69,36</w:t>
            </w:r>
          </w:p>
        </w:tc>
        <w:tc>
          <w:tcPr>
            <w:tcW w:w="1204" w:type="dxa"/>
            <w:vAlign w:val="center"/>
          </w:tcPr>
          <w:p w14:paraId="660A53B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53AC62F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1E95139" w14:textId="77777777" w:rsidTr="00895B11">
        <w:trPr>
          <w:trHeight w:val="414"/>
        </w:trPr>
        <w:tc>
          <w:tcPr>
            <w:tcW w:w="597" w:type="dxa"/>
            <w:vMerge w:val="restart"/>
            <w:vAlign w:val="center"/>
          </w:tcPr>
          <w:p w14:paraId="4FCE7E9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10.</w:t>
            </w:r>
          </w:p>
        </w:tc>
        <w:tc>
          <w:tcPr>
            <w:tcW w:w="2502" w:type="dxa"/>
            <w:vMerge w:val="restart"/>
            <w:vAlign w:val="center"/>
          </w:tcPr>
          <w:p w14:paraId="3FDAFEA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Odpady i złomy metaliczne </w:t>
            </w:r>
          </w:p>
        </w:tc>
        <w:tc>
          <w:tcPr>
            <w:tcW w:w="1655" w:type="dxa"/>
            <w:vAlign w:val="center"/>
          </w:tcPr>
          <w:p w14:paraId="4F69504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170401</w:t>
            </w:r>
          </w:p>
        </w:tc>
        <w:tc>
          <w:tcPr>
            <w:tcW w:w="1413" w:type="dxa"/>
            <w:vAlign w:val="center"/>
          </w:tcPr>
          <w:p w14:paraId="163958F6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31168C71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491691EF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4EC0033F" w14:textId="77777777" w:rsidTr="00895B11">
        <w:trPr>
          <w:trHeight w:val="420"/>
        </w:trPr>
        <w:tc>
          <w:tcPr>
            <w:tcW w:w="597" w:type="dxa"/>
            <w:vMerge/>
            <w:vAlign w:val="center"/>
          </w:tcPr>
          <w:p w14:paraId="6EDDB18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49F150C1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49B3E77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170402</w:t>
            </w:r>
          </w:p>
        </w:tc>
        <w:tc>
          <w:tcPr>
            <w:tcW w:w="1413" w:type="dxa"/>
            <w:vAlign w:val="center"/>
          </w:tcPr>
          <w:p w14:paraId="15C4650E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A6577DE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11B458D1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20296FDC" w14:textId="77777777" w:rsidTr="00895B11">
        <w:trPr>
          <w:trHeight w:val="403"/>
        </w:trPr>
        <w:tc>
          <w:tcPr>
            <w:tcW w:w="597" w:type="dxa"/>
            <w:vMerge/>
            <w:vAlign w:val="center"/>
          </w:tcPr>
          <w:p w14:paraId="3749600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14F4D138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0F0B166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170403</w:t>
            </w:r>
          </w:p>
        </w:tc>
        <w:tc>
          <w:tcPr>
            <w:tcW w:w="1413" w:type="dxa"/>
            <w:vAlign w:val="center"/>
          </w:tcPr>
          <w:p w14:paraId="37683F92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355B941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154C035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41C1B5C" w14:textId="77777777" w:rsidTr="00895B11">
        <w:trPr>
          <w:trHeight w:val="436"/>
        </w:trPr>
        <w:tc>
          <w:tcPr>
            <w:tcW w:w="597" w:type="dxa"/>
            <w:vMerge/>
            <w:vAlign w:val="center"/>
          </w:tcPr>
          <w:p w14:paraId="70B50E6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CF7850C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6EB81D8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170404</w:t>
            </w:r>
          </w:p>
        </w:tc>
        <w:tc>
          <w:tcPr>
            <w:tcW w:w="1413" w:type="dxa"/>
            <w:vAlign w:val="center"/>
          </w:tcPr>
          <w:p w14:paraId="2852EF10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10A9F2E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62D7992C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68378F20" w14:textId="77777777" w:rsidTr="00895B11">
        <w:trPr>
          <w:trHeight w:val="401"/>
        </w:trPr>
        <w:tc>
          <w:tcPr>
            <w:tcW w:w="597" w:type="dxa"/>
            <w:vMerge/>
            <w:vAlign w:val="center"/>
          </w:tcPr>
          <w:p w14:paraId="45523AE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7EAA0594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BA50D4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170405</w:t>
            </w:r>
          </w:p>
        </w:tc>
        <w:tc>
          <w:tcPr>
            <w:tcW w:w="1413" w:type="dxa"/>
            <w:vAlign w:val="center"/>
          </w:tcPr>
          <w:p w14:paraId="65FB4936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434967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207CA0F5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16CCC99F" w14:textId="77777777" w:rsidTr="00895B11">
        <w:trPr>
          <w:trHeight w:val="420"/>
        </w:trPr>
        <w:tc>
          <w:tcPr>
            <w:tcW w:w="597" w:type="dxa"/>
            <w:vMerge/>
            <w:vAlign w:val="center"/>
          </w:tcPr>
          <w:p w14:paraId="367A9A5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187FBBAC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774F749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170406</w:t>
            </w:r>
          </w:p>
        </w:tc>
        <w:tc>
          <w:tcPr>
            <w:tcW w:w="1413" w:type="dxa"/>
            <w:vAlign w:val="center"/>
          </w:tcPr>
          <w:p w14:paraId="3E3802FE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05D7B127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EB3E7B4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944694D" w14:textId="77777777" w:rsidTr="00895B11">
        <w:trPr>
          <w:trHeight w:val="412"/>
        </w:trPr>
        <w:tc>
          <w:tcPr>
            <w:tcW w:w="597" w:type="dxa"/>
            <w:vMerge/>
            <w:vAlign w:val="center"/>
          </w:tcPr>
          <w:p w14:paraId="495F9B7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73DB5793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40BBA99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170407</w:t>
            </w:r>
          </w:p>
        </w:tc>
        <w:tc>
          <w:tcPr>
            <w:tcW w:w="1413" w:type="dxa"/>
            <w:vAlign w:val="center"/>
          </w:tcPr>
          <w:p w14:paraId="7A6539F3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186D1F68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2D5AA3A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4FF13327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20887495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>11.</w:t>
            </w:r>
          </w:p>
        </w:tc>
        <w:tc>
          <w:tcPr>
            <w:tcW w:w="2502" w:type="dxa"/>
            <w:vAlign w:val="center"/>
          </w:tcPr>
          <w:p w14:paraId="2DED4827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 xml:space="preserve">Kable inne niż wymienione w 17 04 10 </w:t>
            </w:r>
          </w:p>
        </w:tc>
        <w:tc>
          <w:tcPr>
            <w:tcW w:w="1655" w:type="dxa"/>
            <w:vAlign w:val="center"/>
          </w:tcPr>
          <w:p w14:paraId="02F5D9B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>170411</w:t>
            </w:r>
          </w:p>
        </w:tc>
        <w:tc>
          <w:tcPr>
            <w:tcW w:w="1413" w:type="dxa"/>
            <w:vAlign w:val="center"/>
          </w:tcPr>
          <w:p w14:paraId="2CADD0EB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3348AE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1C0E3D5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73E6AA4D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734431A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12.</w:t>
            </w:r>
          </w:p>
        </w:tc>
        <w:tc>
          <w:tcPr>
            <w:tcW w:w="2502" w:type="dxa"/>
            <w:vAlign w:val="center"/>
          </w:tcPr>
          <w:p w14:paraId="1A322013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Przeterminowane leki </w:t>
            </w:r>
          </w:p>
        </w:tc>
        <w:tc>
          <w:tcPr>
            <w:tcW w:w="1655" w:type="dxa"/>
            <w:vAlign w:val="center"/>
          </w:tcPr>
          <w:p w14:paraId="1005402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200132</w:t>
            </w:r>
          </w:p>
        </w:tc>
        <w:tc>
          <w:tcPr>
            <w:tcW w:w="1413" w:type="dxa"/>
            <w:vAlign w:val="center"/>
          </w:tcPr>
          <w:p w14:paraId="347B34C5" w14:textId="17E9FCD4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</w:t>
            </w:r>
            <w:r w:rsidR="00480759">
              <w:rPr>
                <w:rFonts w:ascii="Tahoma" w:hAnsi="Tahoma" w:cs="Tahoma"/>
                <w:bCs/>
                <w:iCs/>
                <w:sz w:val="16"/>
                <w:szCs w:val="16"/>
              </w:rPr>
              <w:t>01</w:t>
            </w:r>
          </w:p>
        </w:tc>
        <w:tc>
          <w:tcPr>
            <w:tcW w:w="1204" w:type="dxa"/>
            <w:vAlign w:val="center"/>
          </w:tcPr>
          <w:p w14:paraId="75A4352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7989707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3D1C9950" w14:textId="77777777" w:rsidTr="00895B11">
        <w:trPr>
          <w:trHeight w:val="378"/>
        </w:trPr>
        <w:tc>
          <w:tcPr>
            <w:tcW w:w="597" w:type="dxa"/>
            <w:vMerge w:val="restart"/>
            <w:vAlign w:val="center"/>
          </w:tcPr>
          <w:p w14:paraId="7320461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13.</w:t>
            </w:r>
          </w:p>
        </w:tc>
        <w:tc>
          <w:tcPr>
            <w:tcW w:w="2502" w:type="dxa"/>
            <w:vMerge w:val="restart"/>
            <w:vAlign w:val="center"/>
          </w:tcPr>
          <w:p w14:paraId="382E56A5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Zużyte baterie i akumulatory </w:t>
            </w:r>
          </w:p>
        </w:tc>
        <w:tc>
          <w:tcPr>
            <w:tcW w:w="1655" w:type="dxa"/>
            <w:vAlign w:val="center"/>
          </w:tcPr>
          <w:p w14:paraId="64BED3E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200133*</w:t>
            </w:r>
          </w:p>
        </w:tc>
        <w:tc>
          <w:tcPr>
            <w:tcW w:w="1413" w:type="dxa"/>
            <w:vAlign w:val="center"/>
          </w:tcPr>
          <w:p w14:paraId="07D333B6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C737FD8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5FC5A3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0D06238" w14:textId="77777777" w:rsidTr="00895B11">
        <w:trPr>
          <w:trHeight w:val="426"/>
        </w:trPr>
        <w:tc>
          <w:tcPr>
            <w:tcW w:w="597" w:type="dxa"/>
            <w:vMerge/>
            <w:vAlign w:val="center"/>
          </w:tcPr>
          <w:p w14:paraId="0D325C8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015091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220B04A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200134</w:t>
            </w:r>
          </w:p>
        </w:tc>
        <w:tc>
          <w:tcPr>
            <w:tcW w:w="1413" w:type="dxa"/>
            <w:vAlign w:val="center"/>
          </w:tcPr>
          <w:p w14:paraId="1BBE958C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97BE0A4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2065EA0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2E6867BD" w14:textId="77777777" w:rsidTr="00895B11">
        <w:trPr>
          <w:trHeight w:val="418"/>
        </w:trPr>
        <w:tc>
          <w:tcPr>
            <w:tcW w:w="597" w:type="dxa"/>
            <w:vMerge w:val="restart"/>
            <w:vAlign w:val="center"/>
          </w:tcPr>
          <w:p w14:paraId="5554B6F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14.</w:t>
            </w:r>
          </w:p>
        </w:tc>
        <w:tc>
          <w:tcPr>
            <w:tcW w:w="2502" w:type="dxa"/>
            <w:vMerge w:val="restart"/>
            <w:vAlign w:val="center"/>
          </w:tcPr>
          <w:p w14:paraId="2DFCEE0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Zużyty sprzęt elektryczny i elektroniczny </w:t>
            </w:r>
          </w:p>
        </w:tc>
        <w:tc>
          <w:tcPr>
            <w:tcW w:w="1655" w:type="dxa"/>
            <w:vAlign w:val="center"/>
          </w:tcPr>
          <w:p w14:paraId="5B44CAA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200121*</w:t>
            </w:r>
          </w:p>
        </w:tc>
        <w:tc>
          <w:tcPr>
            <w:tcW w:w="1413" w:type="dxa"/>
            <w:vAlign w:val="center"/>
          </w:tcPr>
          <w:p w14:paraId="79202EE7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62B44EE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A42C41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56CA3550" w14:textId="77777777" w:rsidTr="00895B11">
        <w:trPr>
          <w:trHeight w:val="410"/>
        </w:trPr>
        <w:tc>
          <w:tcPr>
            <w:tcW w:w="597" w:type="dxa"/>
            <w:vMerge/>
            <w:vAlign w:val="center"/>
          </w:tcPr>
          <w:p w14:paraId="766093E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7216E160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72D125C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200123*</w:t>
            </w:r>
          </w:p>
        </w:tc>
        <w:tc>
          <w:tcPr>
            <w:tcW w:w="1413" w:type="dxa"/>
            <w:vAlign w:val="center"/>
          </w:tcPr>
          <w:p w14:paraId="5CA2E72F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08BD036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EBF952A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43F255AE" w14:textId="77777777" w:rsidTr="00895B11">
        <w:trPr>
          <w:trHeight w:val="402"/>
        </w:trPr>
        <w:tc>
          <w:tcPr>
            <w:tcW w:w="597" w:type="dxa"/>
            <w:vMerge/>
            <w:vAlign w:val="center"/>
          </w:tcPr>
          <w:p w14:paraId="266C1BB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1C7063F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1EB8F4A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200135*</w:t>
            </w:r>
          </w:p>
        </w:tc>
        <w:tc>
          <w:tcPr>
            <w:tcW w:w="1413" w:type="dxa"/>
            <w:vAlign w:val="center"/>
          </w:tcPr>
          <w:p w14:paraId="388F2574" w14:textId="154AC2D2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</w:t>
            </w:r>
            <w:r w:rsidR="003C7C67">
              <w:rPr>
                <w:rFonts w:ascii="Tahoma" w:hAnsi="Tahoma" w:cs="Tahoma"/>
                <w:bCs/>
                <w:iCs/>
                <w:sz w:val="16"/>
                <w:szCs w:val="16"/>
              </w:rPr>
              <w:t>896</w:t>
            </w:r>
          </w:p>
        </w:tc>
        <w:tc>
          <w:tcPr>
            <w:tcW w:w="1204" w:type="dxa"/>
            <w:vAlign w:val="center"/>
          </w:tcPr>
          <w:p w14:paraId="669CAB1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235D0E17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60322BA0" w14:textId="77777777" w:rsidTr="00895B11">
        <w:trPr>
          <w:trHeight w:val="422"/>
        </w:trPr>
        <w:tc>
          <w:tcPr>
            <w:tcW w:w="597" w:type="dxa"/>
            <w:vMerge/>
            <w:vAlign w:val="center"/>
          </w:tcPr>
          <w:p w14:paraId="42CDDF6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F017C63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270DE4B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200136</w:t>
            </w:r>
          </w:p>
        </w:tc>
        <w:tc>
          <w:tcPr>
            <w:tcW w:w="1413" w:type="dxa"/>
            <w:vAlign w:val="center"/>
          </w:tcPr>
          <w:p w14:paraId="5B0C18F8" w14:textId="6EF060BD" w:rsidR="00895B11" w:rsidRPr="006619A7" w:rsidRDefault="00480759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3,</w:t>
            </w:r>
            <w:r w:rsidR="003C7C67">
              <w:rPr>
                <w:rFonts w:ascii="Tahoma" w:hAnsi="Tahoma" w:cs="Tahoma"/>
                <w:bCs/>
                <w:iCs/>
                <w:sz w:val="16"/>
                <w:szCs w:val="16"/>
              </w:rPr>
              <w:t>60</w:t>
            </w:r>
          </w:p>
        </w:tc>
        <w:tc>
          <w:tcPr>
            <w:tcW w:w="1204" w:type="dxa"/>
            <w:vAlign w:val="center"/>
          </w:tcPr>
          <w:p w14:paraId="7A26CFC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DFE4F3A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05A2ECE" w14:textId="77777777" w:rsidTr="00895B11">
        <w:trPr>
          <w:trHeight w:val="414"/>
        </w:trPr>
        <w:tc>
          <w:tcPr>
            <w:tcW w:w="597" w:type="dxa"/>
            <w:vAlign w:val="center"/>
          </w:tcPr>
          <w:p w14:paraId="7FC084D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15.</w:t>
            </w:r>
          </w:p>
        </w:tc>
        <w:tc>
          <w:tcPr>
            <w:tcW w:w="2502" w:type="dxa"/>
            <w:vAlign w:val="center"/>
          </w:tcPr>
          <w:p w14:paraId="17B6407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Zużyte opony</w:t>
            </w:r>
          </w:p>
        </w:tc>
        <w:tc>
          <w:tcPr>
            <w:tcW w:w="1655" w:type="dxa"/>
            <w:vAlign w:val="center"/>
          </w:tcPr>
          <w:p w14:paraId="45D507C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160103</w:t>
            </w:r>
          </w:p>
        </w:tc>
        <w:tc>
          <w:tcPr>
            <w:tcW w:w="1413" w:type="dxa"/>
            <w:vAlign w:val="center"/>
          </w:tcPr>
          <w:p w14:paraId="189732C2" w14:textId="4A1094EB" w:rsidR="00895B11" w:rsidRPr="006619A7" w:rsidRDefault="00480759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8,</w:t>
            </w:r>
            <w:r w:rsidR="003C7C67">
              <w:rPr>
                <w:rFonts w:ascii="Tahoma" w:hAnsi="Tahoma" w:cs="Tahoma"/>
                <w:bCs/>
                <w:iCs/>
                <w:sz w:val="16"/>
                <w:szCs w:val="16"/>
              </w:rPr>
              <w:t>24</w:t>
            </w:r>
          </w:p>
        </w:tc>
        <w:tc>
          <w:tcPr>
            <w:tcW w:w="1204" w:type="dxa"/>
            <w:vAlign w:val="center"/>
          </w:tcPr>
          <w:p w14:paraId="7B83066D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6C9A8E8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656B9E49" w14:textId="77777777" w:rsidTr="00895B11">
        <w:trPr>
          <w:trHeight w:val="420"/>
        </w:trPr>
        <w:tc>
          <w:tcPr>
            <w:tcW w:w="597" w:type="dxa"/>
            <w:vMerge w:val="restart"/>
            <w:vAlign w:val="center"/>
          </w:tcPr>
          <w:p w14:paraId="1EC2480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16.</w:t>
            </w:r>
          </w:p>
        </w:tc>
        <w:tc>
          <w:tcPr>
            <w:tcW w:w="2502" w:type="dxa"/>
            <w:vMerge w:val="restart"/>
            <w:vAlign w:val="center"/>
          </w:tcPr>
          <w:p w14:paraId="1E517741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Odzież i tekstylia </w:t>
            </w:r>
          </w:p>
        </w:tc>
        <w:tc>
          <w:tcPr>
            <w:tcW w:w="1655" w:type="dxa"/>
            <w:vAlign w:val="center"/>
          </w:tcPr>
          <w:p w14:paraId="3658CA8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200110</w:t>
            </w:r>
          </w:p>
        </w:tc>
        <w:tc>
          <w:tcPr>
            <w:tcW w:w="1413" w:type="dxa"/>
            <w:vAlign w:val="center"/>
          </w:tcPr>
          <w:p w14:paraId="075DCB86" w14:textId="571925FD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</w:t>
            </w:r>
            <w:r w:rsidR="003C7C67">
              <w:rPr>
                <w:rFonts w:ascii="Tahoma" w:hAnsi="Tahoma" w:cs="Tahoma"/>
                <w:bCs/>
                <w:iCs/>
                <w:sz w:val="16"/>
                <w:szCs w:val="16"/>
              </w:rPr>
              <w:t>001</w:t>
            </w:r>
          </w:p>
        </w:tc>
        <w:tc>
          <w:tcPr>
            <w:tcW w:w="1204" w:type="dxa"/>
            <w:vAlign w:val="center"/>
          </w:tcPr>
          <w:p w14:paraId="3455958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5256C25F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75E5FFF2" w14:textId="77777777" w:rsidTr="00895B11">
        <w:trPr>
          <w:trHeight w:val="412"/>
        </w:trPr>
        <w:tc>
          <w:tcPr>
            <w:tcW w:w="597" w:type="dxa"/>
            <w:vMerge/>
            <w:vAlign w:val="center"/>
          </w:tcPr>
          <w:p w14:paraId="6CA4464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752A4533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71ADA32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200111</w:t>
            </w:r>
          </w:p>
        </w:tc>
        <w:tc>
          <w:tcPr>
            <w:tcW w:w="1413" w:type="dxa"/>
            <w:vAlign w:val="center"/>
          </w:tcPr>
          <w:p w14:paraId="2D58B8C1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3FB496C2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E0877B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2927A72E" w14:textId="77777777" w:rsidTr="00895B11">
        <w:trPr>
          <w:trHeight w:val="404"/>
        </w:trPr>
        <w:tc>
          <w:tcPr>
            <w:tcW w:w="597" w:type="dxa"/>
            <w:vMerge w:val="restart"/>
            <w:vAlign w:val="center"/>
          </w:tcPr>
          <w:p w14:paraId="1398DDE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17.</w:t>
            </w:r>
          </w:p>
        </w:tc>
        <w:tc>
          <w:tcPr>
            <w:tcW w:w="2502" w:type="dxa"/>
            <w:vMerge w:val="restart"/>
            <w:vAlign w:val="center"/>
          </w:tcPr>
          <w:p w14:paraId="6A85AB7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Inne odpady komunalne </w:t>
            </w:r>
          </w:p>
        </w:tc>
        <w:tc>
          <w:tcPr>
            <w:tcW w:w="1655" w:type="dxa"/>
            <w:vAlign w:val="center"/>
          </w:tcPr>
          <w:p w14:paraId="251048E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200125</w:t>
            </w:r>
          </w:p>
        </w:tc>
        <w:tc>
          <w:tcPr>
            <w:tcW w:w="1413" w:type="dxa"/>
            <w:vAlign w:val="center"/>
          </w:tcPr>
          <w:p w14:paraId="7CC8A63E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389E95CE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6E5CE4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D3F30F5" w14:textId="77777777" w:rsidTr="00895B11">
        <w:trPr>
          <w:trHeight w:val="424"/>
        </w:trPr>
        <w:tc>
          <w:tcPr>
            <w:tcW w:w="597" w:type="dxa"/>
            <w:vMerge/>
            <w:vAlign w:val="center"/>
          </w:tcPr>
          <w:p w14:paraId="71454F5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B01052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412FBFD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200128</w:t>
            </w:r>
          </w:p>
        </w:tc>
        <w:tc>
          <w:tcPr>
            <w:tcW w:w="1413" w:type="dxa"/>
            <w:vAlign w:val="center"/>
          </w:tcPr>
          <w:p w14:paraId="5FDFCC62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7B0C2AA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4328BF4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6C0EB642" w14:textId="77777777" w:rsidTr="00895B11">
        <w:trPr>
          <w:trHeight w:val="416"/>
        </w:trPr>
        <w:tc>
          <w:tcPr>
            <w:tcW w:w="597" w:type="dxa"/>
            <w:vMerge/>
            <w:vAlign w:val="center"/>
          </w:tcPr>
          <w:p w14:paraId="4C45EDE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1C3F0DC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44FC082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200180</w:t>
            </w:r>
          </w:p>
        </w:tc>
        <w:tc>
          <w:tcPr>
            <w:tcW w:w="1413" w:type="dxa"/>
            <w:vAlign w:val="center"/>
          </w:tcPr>
          <w:p w14:paraId="13D0BC86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9DD0EAF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40893DA5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7579E068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0B730195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>18.</w:t>
            </w:r>
          </w:p>
        </w:tc>
        <w:tc>
          <w:tcPr>
            <w:tcW w:w="2502" w:type="dxa"/>
            <w:vAlign w:val="center"/>
          </w:tcPr>
          <w:p w14:paraId="5610717E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 xml:space="preserve">Inne niewymienione frakcje zbierane w sposób selektywny - popioły, żużle </w:t>
            </w:r>
          </w:p>
        </w:tc>
        <w:tc>
          <w:tcPr>
            <w:tcW w:w="1655" w:type="dxa"/>
            <w:vAlign w:val="center"/>
          </w:tcPr>
          <w:p w14:paraId="4FDEC9B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>200199</w:t>
            </w:r>
          </w:p>
        </w:tc>
        <w:tc>
          <w:tcPr>
            <w:tcW w:w="1413" w:type="dxa"/>
            <w:vAlign w:val="center"/>
          </w:tcPr>
          <w:p w14:paraId="30EE1EC5" w14:textId="26ED1127" w:rsidR="00895B11" w:rsidRPr="006619A7" w:rsidRDefault="00480759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7</w:t>
            </w:r>
            <w:r w:rsidR="003C7C67">
              <w:rPr>
                <w:rFonts w:ascii="Tahoma" w:hAnsi="Tahoma" w:cs="Tahoma"/>
                <w:bCs/>
                <w:iCs/>
                <w:sz w:val="16"/>
                <w:szCs w:val="16"/>
              </w:rPr>
              <w:t>37,83</w:t>
            </w:r>
          </w:p>
        </w:tc>
        <w:tc>
          <w:tcPr>
            <w:tcW w:w="1204" w:type="dxa"/>
            <w:vAlign w:val="center"/>
          </w:tcPr>
          <w:p w14:paraId="3A1F2D81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592181B5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6D4B3BEB" w14:textId="77777777" w:rsidTr="00895B11">
        <w:trPr>
          <w:trHeight w:val="382"/>
        </w:trPr>
        <w:tc>
          <w:tcPr>
            <w:tcW w:w="597" w:type="dxa"/>
            <w:vMerge w:val="restart"/>
            <w:vAlign w:val="center"/>
          </w:tcPr>
          <w:p w14:paraId="5FA2E5F3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>19.</w:t>
            </w:r>
          </w:p>
        </w:tc>
        <w:tc>
          <w:tcPr>
            <w:tcW w:w="2502" w:type="dxa"/>
            <w:vMerge w:val="restart"/>
            <w:vAlign w:val="center"/>
          </w:tcPr>
          <w:p w14:paraId="075C71F9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 xml:space="preserve">Inne odpady niebezpieczne </w:t>
            </w:r>
          </w:p>
        </w:tc>
        <w:tc>
          <w:tcPr>
            <w:tcW w:w="1655" w:type="dxa"/>
            <w:vAlign w:val="center"/>
          </w:tcPr>
          <w:p w14:paraId="008D170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200113*</w:t>
            </w:r>
          </w:p>
        </w:tc>
        <w:tc>
          <w:tcPr>
            <w:tcW w:w="1413" w:type="dxa"/>
            <w:vAlign w:val="center"/>
          </w:tcPr>
          <w:p w14:paraId="3FB84805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1BAFCCAC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424BB428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71F13876" w14:textId="77777777" w:rsidTr="00895B11">
        <w:trPr>
          <w:trHeight w:val="386"/>
        </w:trPr>
        <w:tc>
          <w:tcPr>
            <w:tcW w:w="597" w:type="dxa"/>
            <w:vMerge/>
            <w:vAlign w:val="center"/>
          </w:tcPr>
          <w:p w14:paraId="7A469AF5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1B39B20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6252C05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200114*</w:t>
            </w:r>
          </w:p>
        </w:tc>
        <w:tc>
          <w:tcPr>
            <w:tcW w:w="1413" w:type="dxa"/>
            <w:vAlign w:val="center"/>
          </w:tcPr>
          <w:p w14:paraId="1BA8A4EB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FCB8C6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2ED6651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61B2B154" w14:textId="77777777" w:rsidTr="00895B11">
        <w:trPr>
          <w:trHeight w:val="464"/>
        </w:trPr>
        <w:tc>
          <w:tcPr>
            <w:tcW w:w="597" w:type="dxa"/>
            <w:vMerge/>
            <w:vAlign w:val="center"/>
          </w:tcPr>
          <w:p w14:paraId="4E0FF28A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54D872B8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0EB5EDD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200115*</w:t>
            </w:r>
          </w:p>
        </w:tc>
        <w:tc>
          <w:tcPr>
            <w:tcW w:w="1413" w:type="dxa"/>
            <w:vAlign w:val="center"/>
          </w:tcPr>
          <w:p w14:paraId="74720148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54A81F7D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50CCF3D2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C6B6A7B" w14:textId="77777777" w:rsidTr="00895B11">
        <w:trPr>
          <w:trHeight w:val="414"/>
        </w:trPr>
        <w:tc>
          <w:tcPr>
            <w:tcW w:w="597" w:type="dxa"/>
            <w:vMerge/>
            <w:vAlign w:val="center"/>
          </w:tcPr>
          <w:p w14:paraId="1F49CEE4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D92BF77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31C832B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200117*</w:t>
            </w:r>
          </w:p>
        </w:tc>
        <w:tc>
          <w:tcPr>
            <w:tcW w:w="1413" w:type="dxa"/>
            <w:vAlign w:val="center"/>
          </w:tcPr>
          <w:p w14:paraId="684F55E6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69F3F35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6648A83F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16AE7D4A" w14:textId="77777777" w:rsidTr="00895B11">
        <w:trPr>
          <w:trHeight w:val="406"/>
        </w:trPr>
        <w:tc>
          <w:tcPr>
            <w:tcW w:w="597" w:type="dxa"/>
            <w:vMerge/>
            <w:vAlign w:val="center"/>
          </w:tcPr>
          <w:p w14:paraId="0FE0B240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A22F241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69B4798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200119*</w:t>
            </w:r>
          </w:p>
        </w:tc>
        <w:tc>
          <w:tcPr>
            <w:tcW w:w="1413" w:type="dxa"/>
            <w:vAlign w:val="center"/>
          </w:tcPr>
          <w:p w14:paraId="4BA65E85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884FC8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0D92D6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19462361" w14:textId="77777777" w:rsidTr="00895B11">
        <w:trPr>
          <w:trHeight w:val="412"/>
        </w:trPr>
        <w:tc>
          <w:tcPr>
            <w:tcW w:w="597" w:type="dxa"/>
            <w:vMerge/>
            <w:vAlign w:val="center"/>
          </w:tcPr>
          <w:p w14:paraId="3F094950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24E5C33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7333FE1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200126*</w:t>
            </w:r>
          </w:p>
        </w:tc>
        <w:tc>
          <w:tcPr>
            <w:tcW w:w="1413" w:type="dxa"/>
            <w:vAlign w:val="center"/>
          </w:tcPr>
          <w:p w14:paraId="2CA6E7CF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1A17C00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1C2D84A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24D94DBF" w14:textId="77777777" w:rsidTr="00895B11">
        <w:trPr>
          <w:trHeight w:val="418"/>
        </w:trPr>
        <w:tc>
          <w:tcPr>
            <w:tcW w:w="597" w:type="dxa"/>
            <w:vMerge/>
            <w:vAlign w:val="center"/>
          </w:tcPr>
          <w:p w14:paraId="32C802A0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E198B6B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750652C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200127*</w:t>
            </w:r>
          </w:p>
        </w:tc>
        <w:tc>
          <w:tcPr>
            <w:tcW w:w="1413" w:type="dxa"/>
            <w:vAlign w:val="center"/>
          </w:tcPr>
          <w:p w14:paraId="0EA34E87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A08529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1C55DBAD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6B564B24" w14:textId="77777777" w:rsidTr="00895B11">
        <w:trPr>
          <w:trHeight w:val="424"/>
        </w:trPr>
        <w:tc>
          <w:tcPr>
            <w:tcW w:w="597" w:type="dxa"/>
            <w:vMerge/>
            <w:vAlign w:val="center"/>
          </w:tcPr>
          <w:p w14:paraId="3F886051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DE3EBA6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BD4328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200129*</w:t>
            </w:r>
          </w:p>
        </w:tc>
        <w:tc>
          <w:tcPr>
            <w:tcW w:w="1413" w:type="dxa"/>
            <w:vAlign w:val="center"/>
          </w:tcPr>
          <w:p w14:paraId="76A3E66B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08CB949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510A9FF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3C1613C4" w14:textId="77777777" w:rsidTr="00895B11">
        <w:trPr>
          <w:trHeight w:val="416"/>
        </w:trPr>
        <w:tc>
          <w:tcPr>
            <w:tcW w:w="597" w:type="dxa"/>
            <w:vMerge/>
            <w:vAlign w:val="center"/>
          </w:tcPr>
          <w:p w14:paraId="688D840F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18102784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3EC8B44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200130</w:t>
            </w:r>
          </w:p>
        </w:tc>
        <w:tc>
          <w:tcPr>
            <w:tcW w:w="1413" w:type="dxa"/>
            <w:vAlign w:val="center"/>
          </w:tcPr>
          <w:p w14:paraId="34B963B5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732F50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8EE6144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1B43EC" w14:paraId="312C2435" w14:textId="77777777" w:rsidTr="00895B11">
        <w:tc>
          <w:tcPr>
            <w:tcW w:w="7371" w:type="dxa"/>
            <w:gridSpan w:val="5"/>
            <w:vAlign w:val="center"/>
          </w:tcPr>
          <w:p w14:paraId="396011BB" w14:textId="77777777" w:rsidR="001B43EC" w:rsidRDefault="001B43EC" w:rsidP="00480922">
            <w:pPr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Razem cena netto:</w:t>
            </w:r>
          </w:p>
        </w:tc>
        <w:tc>
          <w:tcPr>
            <w:tcW w:w="1667" w:type="dxa"/>
            <w:vAlign w:val="center"/>
          </w:tcPr>
          <w:p w14:paraId="359506A1" w14:textId="77777777" w:rsidR="001B43EC" w:rsidRDefault="001B43EC" w:rsidP="00480922">
            <w:pPr>
              <w:autoSpaceDN w:val="0"/>
              <w:adjustRightInd w:val="0"/>
              <w:spacing w:line="480" w:lineRule="auto"/>
              <w:jc w:val="center"/>
              <w:rPr>
                <w:rFonts w:ascii="Tahoma" w:hAnsi="Tahoma" w:cs="Tahoma"/>
              </w:rPr>
            </w:pPr>
          </w:p>
        </w:tc>
      </w:tr>
      <w:tr w:rsidR="001B43EC" w14:paraId="43626A17" w14:textId="77777777" w:rsidTr="00895B11">
        <w:tc>
          <w:tcPr>
            <w:tcW w:w="7371" w:type="dxa"/>
            <w:gridSpan w:val="5"/>
            <w:vAlign w:val="center"/>
          </w:tcPr>
          <w:p w14:paraId="0575D74E" w14:textId="77777777" w:rsidR="001B43EC" w:rsidRDefault="001B43EC" w:rsidP="00480922">
            <w:pPr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Podatek VAT 8% </w:t>
            </w:r>
          </w:p>
        </w:tc>
        <w:tc>
          <w:tcPr>
            <w:tcW w:w="1667" w:type="dxa"/>
            <w:vAlign w:val="center"/>
          </w:tcPr>
          <w:p w14:paraId="14D17AD8" w14:textId="77777777" w:rsidR="001B43EC" w:rsidRDefault="001B43EC" w:rsidP="00480922">
            <w:pPr>
              <w:autoSpaceDN w:val="0"/>
              <w:adjustRightInd w:val="0"/>
              <w:spacing w:line="480" w:lineRule="auto"/>
              <w:jc w:val="center"/>
              <w:rPr>
                <w:rFonts w:ascii="Tahoma" w:hAnsi="Tahoma" w:cs="Tahoma"/>
              </w:rPr>
            </w:pPr>
          </w:p>
        </w:tc>
      </w:tr>
      <w:tr w:rsidR="001B43EC" w14:paraId="4C15EFF4" w14:textId="77777777" w:rsidTr="00895B11">
        <w:tc>
          <w:tcPr>
            <w:tcW w:w="7371" w:type="dxa"/>
            <w:gridSpan w:val="5"/>
            <w:vAlign w:val="center"/>
          </w:tcPr>
          <w:p w14:paraId="318CC1FB" w14:textId="77777777" w:rsidR="001B43EC" w:rsidRDefault="001B43EC" w:rsidP="00480922">
            <w:pPr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Razem cena brutto:</w:t>
            </w:r>
          </w:p>
        </w:tc>
        <w:tc>
          <w:tcPr>
            <w:tcW w:w="1667" w:type="dxa"/>
            <w:vAlign w:val="center"/>
          </w:tcPr>
          <w:p w14:paraId="7FFA9AEA" w14:textId="77777777" w:rsidR="001B43EC" w:rsidRDefault="001B43EC" w:rsidP="00480922">
            <w:pPr>
              <w:autoSpaceDN w:val="0"/>
              <w:adjustRightInd w:val="0"/>
              <w:spacing w:line="480" w:lineRule="auto"/>
              <w:jc w:val="center"/>
              <w:rPr>
                <w:rFonts w:ascii="Tahoma" w:hAnsi="Tahoma" w:cs="Tahoma"/>
              </w:rPr>
            </w:pPr>
          </w:p>
        </w:tc>
      </w:tr>
    </w:tbl>
    <w:p w14:paraId="00A341AE" w14:textId="77777777" w:rsidR="001B43EC" w:rsidRPr="001B43EC" w:rsidRDefault="001B43EC" w:rsidP="001B43EC">
      <w:pPr>
        <w:autoSpaceDN w:val="0"/>
        <w:adjustRightInd w:val="0"/>
        <w:spacing w:line="480" w:lineRule="auto"/>
        <w:ind w:firstLine="403"/>
        <w:jc w:val="both"/>
        <w:rPr>
          <w:rFonts w:ascii="Tahoma" w:hAnsi="Tahoma" w:cs="Tahoma"/>
          <w:sz w:val="10"/>
          <w:szCs w:val="10"/>
        </w:rPr>
      </w:pPr>
    </w:p>
    <w:p w14:paraId="4C2B569B" w14:textId="00CBBF4D" w:rsidR="007252DF" w:rsidRDefault="00816D47" w:rsidP="007252DF">
      <w:pPr>
        <w:pStyle w:val="Akapitzlist"/>
        <w:numPr>
          <w:ilvl w:val="0"/>
          <w:numId w:val="74"/>
        </w:numPr>
        <w:tabs>
          <w:tab w:val="left" w:pos="360"/>
        </w:tabs>
        <w:autoSpaceDN w:val="0"/>
        <w:adjustRightInd w:val="0"/>
        <w:spacing w:after="120" w:line="240" w:lineRule="auto"/>
        <w:ind w:left="403" w:hanging="403"/>
        <w:contextualSpacing w:val="0"/>
        <w:jc w:val="both"/>
        <w:rPr>
          <w:rFonts w:ascii="Tahoma" w:hAnsi="Tahoma" w:cs="Tahoma"/>
          <w:b/>
          <w:sz w:val="20"/>
          <w:szCs w:val="20"/>
        </w:rPr>
      </w:pPr>
      <w:bookmarkStart w:id="0" w:name="_Hlk112927521"/>
      <w:r>
        <w:rPr>
          <w:rFonts w:ascii="Tahoma" w:hAnsi="Tahoma" w:cs="Tahoma"/>
          <w:b/>
          <w:sz w:val="20"/>
        </w:rPr>
        <w:t>Kryterium</w:t>
      </w:r>
      <w:r w:rsidR="007252DF">
        <w:rPr>
          <w:rFonts w:ascii="Tahoma" w:hAnsi="Tahoma" w:cs="Tahoma"/>
          <w:b/>
          <w:sz w:val="20"/>
        </w:rPr>
        <w:t xml:space="preserve"> - </w:t>
      </w:r>
      <w:r w:rsidR="007252DF">
        <w:rPr>
          <w:rFonts w:ascii="Tahoma" w:hAnsi="Tahoma" w:cs="Tahoma"/>
          <w:b/>
          <w:sz w:val="20"/>
          <w:szCs w:val="20"/>
        </w:rPr>
        <w:t xml:space="preserve">zastosowanie worków wykonanych z materiałów pochodzących </w:t>
      </w:r>
      <w:r w:rsidR="007252DF">
        <w:rPr>
          <w:rFonts w:ascii="Tahoma" w:hAnsi="Tahoma" w:cs="Tahoma"/>
          <w:b/>
          <w:sz w:val="20"/>
          <w:szCs w:val="20"/>
        </w:rPr>
        <w:br/>
        <w:t>z recyklingu</w:t>
      </w:r>
      <w:r w:rsidR="00AB4D58">
        <w:rPr>
          <w:rFonts w:ascii="Tahoma" w:hAnsi="Tahoma" w:cs="Tahoma"/>
          <w:b/>
          <w:sz w:val="20"/>
          <w:szCs w:val="20"/>
        </w:rPr>
        <w:t>:</w:t>
      </w:r>
      <w:r w:rsidR="007252DF">
        <w:rPr>
          <w:rFonts w:ascii="Tahoma" w:hAnsi="Tahoma" w:cs="Tahoma"/>
          <w:b/>
          <w:sz w:val="20"/>
          <w:szCs w:val="20"/>
        </w:rPr>
        <w:t xml:space="preserve"> </w:t>
      </w:r>
    </w:p>
    <w:p w14:paraId="367ADEAD" w14:textId="6C760744" w:rsidR="007252DF" w:rsidRDefault="007252DF" w:rsidP="007252DF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Oświadczam, że </w:t>
      </w:r>
      <w:r w:rsidR="00AB4D58">
        <w:rPr>
          <w:rFonts w:ascii="Tahoma" w:hAnsi="Tahoma" w:cs="Tahoma"/>
          <w:b/>
          <w:sz w:val="20"/>
          <w:szCs w:val="20"/>
        </w:rPr>
        <w:t>przy realizacji przedmiotu zamówienia zobowiązuję się dostarczać właścicielom nieruchomości zamieszkałych worki przeznaczone do selektywnej zbiórki odpadów komunalnych pochodzących z recyklingu* / nie pochodzących z recyklingu*</w:t>
      </w:r>
    </w:p>
    <w:p w14:paraId="0701ABE0" w14:textId="320C64CC" w:rsidR="00AB4D58" w:rsidRPr="00AB4D58" w:rsidRDefault="00AB4D58" w:rsidP="007252DF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ahoma" w:hAnsi="Tahoma" w:cs="Tahoma"/>
          <w:bCs/>
          <w:sz w:val="18"/>
          <w:szCs w:val="18"/>
        </w:rPr>
      </w:pPr>
      <w:r w:rsidRPr="00AB4D58">
        <w:rPr>
          <w:rFonts w:ascii="Tahoma" w:hAnsi="Tahoma" w:cs="Tahoma"/>
          <w:bCs/>
          <w:sz w:val="18"/>
          <w:szCs w:val="18"/>
        </w:rPr>
        <w:t>*niepotrzebne skreślić</w:t>
      </w:r>
    </w:p>
    <w:bookmarkEnd w:id="0"/>
    <w:p w14:paraId="01B07B51" w14:textId="77777777" w:rsidR="00520EB4" w:rsidRPr="00FF7DF9" w:rsidRDefault="00520EB4" w:rsidP="006F673E">
      <w:pPr>
        <w:widowControl w:val="0"/>
        <w:autoSpaceDN w:val="0"/>
        <w:jc w:val="both"/>
        <w:rPr>
          <w:rFonts w:ascii="Tahoma" w:hAnsi="Tahoma" w:cs="Tahoma"/>
          <w:sz w:val="16"/>
          <w:szCs w:val="16"/>
        </w:rPr>
      </w:pPr>
    </w:p>
    <w:p w14:paraId="552D9A80" w14:textId="17765B88" w:rsidR="00AB4D58" w:rsidRPr="00AB4D58" w:rsidRDefault="00AB4D58" w:rsidP="00AB4D58">
      <w:pPr>
        <w:pStyle w:val="Akapitzlist"/>
        <w:numPr>
          <w:ilvl w:val="0"/>
          <w:numId w:val="74"/>
        </w:numPr>
        <w:tabs>
          <w:tab w:val="left" w:pos="400"/>
        </w:tabs>
        <w:autoSpaceDN w:val="0"/>
        <w:adjustRightInd w:val="0"/>
        <w:spacing w:after="120" w:line="240" w:lineRule="auto"/>
        <w:ind w:left="403" w:hanging="403"/>
        <w:contextualSpacing w:val="0"/>
        <w:jc w:val="both"/>
        <w:rPr>
          <w:rFonts w:ascii="Tahoma" w:hAnsi="Tahoma" w:cs="Tahoma"/>
          <w:sz w:val="20"/>
          <w:szCs w:val="20"/>
        </w:rPr>
      </w:pPr>
      <w:r w:rsidRPr="00AB4D58">
        <w:rPr>
          <w:rFonts w:ascii="Tahoma" w:hAnsi="Tahoma" w:cs="Tahoma"/>
          <w:b/>
          <w:sz w:val="20"/>
          <w:szCs w:val="20"/>
        </w:rPr>
        <w:t>Kryterium – przeprowadzenie akcji edukacyjnej z zakresu gospodarowania odpadami</w:t>
      </w:r>
    </w:p>
    <w:p w14:paraId="6A779410" w14:textId="72F93994" w:rsidR="00816D47" w:rsidRPr="00A10C89" w:rsidRDefault="00AB4D58" w:rsidP="002A232B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Oświadczam, że zobowiązuję się do prz</w:t>
      </w:r>
      <w:r w:rsidR="000B7924">
        <w:rPr>
          <w:rFonts w:ascii="Tahoma" w:hAnsi="Tahoma" w:cs="Tahoma"/>
          <w:b/>
          <w:sz w:val="20"/>
          <w:szCs w:val="20"/>
        </w:rPr>
        <w:t xml:space="preserve">eprowadzenia …….. akcji edukacyjnych </w:t>
      </w:r>
      <w:r w:rsidR="007D63AA">
        <w:rPr>
          <w:rFonts w:ascii="Tahoma" w:hAnsi="Tahoma" w:cs="Tahoma"/>
          <w:b/>
          <w:sz w:val="20"/>
          <w:szCs w:val="20"/>
        </w:rPr>
        <w:br/>
      </w:r>
      <w:r w:rsidR="000B7924">
        <w:rPr>
          <w:rFonts w:ascii="Tahoma" w:hAnsi="Tahoma" w:cs="Tahoma"/>
          <w:b/>
          <w:sz w:val="20"/>
          <w:szCs w:val="20"/>
        </w:rPr>
        <w:t>z zakresu gospodarowania odpadami</w:t>
      </w:r>
      <w:r w:rsidR="007D63AA">
        <w:rPr>
          <w:rFonts w:ascii="Tahoma" w:hAnsi="Tahoma" w:cs="Tahoma"/>
          <w:b/>
          <w:sz w:val="20"/>
          <w:szCs w:val="20"/>
        </w:rPr>
        <w:t xml:space="preserve"> </w:t>
      </w:r>
      <w:r w:rsidR="00816D47"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towarów/usług:</w:t>
      </w:r>
    </w:p>
    <w:p w14:paraId="08780827" w14:textId="77777777" w:rsidR="00816D47" w:rsidRPr="000700A9" w:rsidRDefault="00816D47" w:rsidP="00816D47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7FDD7E94" w14:textId="77777777" w:rsidR="00816D47" w:rsidRPr="006858D8" w:rsidRDefault="00816D47" w:rsidP="00816D47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 w:rsidR="00831447"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 w:rsidR="00831447"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14:paraId="6F4DFFBB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1E588E77" w14:textId="77777777" w:rsidR="00B53477" w:rsidRDefault="00816D47" w:rsidP="00B53477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pkt </w:t>
      </w:r>
      <w:r w:rsidR="000039E6">
        <w:rPr>
          <w:rFonts w:ascii="Tahoma" w:hAnsi="Tahoma" w:cs="Tahoma"/>
          <w:i/>
          <w:sz w:val="16"/>
          <w:szCs w:val="16"/>
        </w:rPr>
        <w:t>9</w:t>
      </w:r>
      <w:r>
        <w:rPr>
          <w:rFonts w:ascii="Tahoma" w:hAnsi="Tahoma" w:cs="Tahoma"/>
          <w:i/>
          <w:sz w:val="16"/>
          <w:szCs w:val="16"/>
        </w:rPr>
        <w:t xml:space="preserve"> rozdziału X swz)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14:paraId="465E2380" w14:textId="2A5FCC77" w:rsidR="00B53477" w:rsidRPr="00480759" w:rsidRDefault="00B53477" w:rsidP="00F86CDA">
      <w:pPr>
        <w:pStyle w:val="Akapitzlist"/>
        <w:numPr>
          <w:ilvl w:val="0"/>
          <w:numId w:val="74"/>
        </w:numPr>
        <w:tabs>
          <w:tab w:val="left" w:pos="400"/>
        </w:tabs>
        <w:autoSpaceDN w:val="0"/>
        <w:adjustRightInd w:val="0"/>
        <w:spacing w:after="120" w:line="240" w:lineRule="auto"/>
        <w:ind w:left="403" w:hanging="403"/>
        <w:contextualSpacing w:val="0"/>
        <w:jc w:val="both"/>
        <w:rPr>
          <w:rFonts w:ascii="Tahoma" w:hAnsi="Tahoma" w:cs="Tahoma"/>
          <w:i/>
          <w:sz w:val="20"/>
          <w:szCs w:val="20"/>
        </w:rPr>
      </w:pPr>
      <w:r w:rsidRPr="000C538A">
        <w:rPr>
          <w:rFonts w:ascii="Tahoma" w:hAnsi="Tahoma" w:cs="Tahoma"/>
          <w:sz w:val="20"/>
          <w:szCs w:val="20"/>
        </w:rPr>
        <w:t xml:space="preserve">Wykaz instalacji, </w:t>
      </w:r>
      <w:r w:rsidR="006F673E">
        <w:rPr>
          <w:rFonts w:ascii="Tahoma" w:hAnsi="Tahoma" w:cs="Tahoma"/>
          <w:sz w:val="20"/>
          <w:szCs w:val="20"/>
        </w:rPr>
        <w:t xml:space="preserve">w szczególności instalacji komunalnych, </w:t>
      </w:r>
      <w:r w:rsidRPr="000C538A">
        <w:rPr>
          <w:rFonts w:ascii="Tahoma" w:hAnsi="Tahoma" w:cs="Tahoma"/>
          <w:sz w:val="20"/>
          <w:szCs w:val="20"/>
        </w:rPr>
        <w:t xml:space="preserve">do których </w:t>
      </w:r>
      <w:r w:rsidR="006F673E">
        <w:rPr>
          <w:rFonts w:ascii="Tahoma" w:hAnsi="Tahoma" w:cs="Tahoma"/>
          <w:sz w:val="20"/>
          <w:szCs w:val="20"/>
        </w:rPr>
        <w:t>podmiot odbierający odpady komunalne od właścicieli nieruchomości jest zobowiązany przekazywać</w:t>
      </w:r>
      <w:r w:rsidRPr="000C538A">
        <w:rPr>
          <w:rFonts w:ascii="Tahoma" w:hAnsi="Tahoma" w:cs="Tahoma"/>
          <w:sz w:val="20"/>
          <w:szCs w:val="20"/>
        </w:rPr>
        <w:t xml:space="preserve"> odebrane odpady komunalne</w:t>
      </w:r>
      <w:r w:rsidR="006F673E">
        <w:rPr>
          <w:rFonts w:ascii="Tahoma" w:hAnsi="Tahoma" w:cs="Tahoma"/>
          <w:sz w:val="20"/>
          <w:szCs w:val="20"/>
        </w:rPr>
        <w:t>, a w przypadku niewielkich ilości odebranych odpadów selektywnie zbieranych możliwe jest wskazanie podmiotu zbierającego te odpady. Wykonawca jest zobowiązany wskazać instalacje bądź podmiot zbierający, do którego Wykonawca bezpośrednio przekazuje odpady</w:t>
      </w:r>
      <w:r w:rsidRPr="000C538A">
        <w:rPr>
          <w:rFonts w:ascii="Tahoma" w:hAnsi="Tahoma" w:cs="Tahoma"/>
          <w:sz w:val="20"/>
          <w:szCs w:val="20"/>
        </w:rPr>
        <w:t>:</w:t>
      </w:r>
    </w:p>
    <w:p w14:paraId="3833C84C" w14:textId="78FBAE67" w:rsidR="00480759" w:rsidRDefault="00480759" w:rsidP="00480759">
      <w:pPr>
        <w:pStyle w:val="Akapitzlist"/>
        <w:tabs>
          <w:tab w:val="left" w:pos="40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ahoma" w:hAnsi="Tahoma" w:cs="Tahoma"/>
          <w:i/>
          <w:sz w:val="20"/>
          <w:szCs w:val="20"/>
        </w:rPr>
      </w:pPr>
    </w:p>
    <w:p w14:paraId="6A5EA95D" w14:textId="77777777" w:rsidR="002A232B" w:rsidRPr="00767529" w:rsidRDefault="002A232B" w:rsidP="00480759">
      <w:pPr>
        <w:pStyle w:val="Akapitzlist"/>
        <w:tabs>
          <w:tab w:val="left" w:pos="40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ahoma" w:hAnsi="Tahoma" w:cs="Tahoma"/>
          <w:i/>
          <w:sz w:val="20"/>
          <w:szCs w:val="20"/>
        </w:rPr>
      </w:pPr>
    </w:p>
    <w:p w14:paraId="7081E317" w14:textId="77777777" w:rsidR="00AA5739" w:rsidRDefault="00AA5739" w:rsidP="00895B11">
      <w:pPr>
        <w:pStyle w:val="Akapitzlist"/>
        <w:tabs>
          <w:tab w:val="left" w:pos="400"/>
        </w:tabs>
        <w:autoSpaceDN w:val="0"/>
        <w:adjustRightInd w:val="0"/>
        <w:spacing w:after="120" w:line="240" w:lineRule="auto"/>
        <w:ind w:left="1202" w:hanging="799"/>
        <w:contextualSpacing w:val="0"/>
        <w:jc w:val="both"/>
        <w:rPr>
          <w:rFonts w:ascii="Tahoma" w:hAnsi="Tahoma" w:cs="Tahoma"/>
          <w:b/>
          <w:sz w:val="18"/>
          <w:szCs w:val="18"/>
        </w:rPr>
      </w:pPr>
    </w:p>
    <w:p w14:paraId="2484CF27" w14:textId="2113A617" w:rsidR="00767529" w:rsidRPr="00AA5739" w:rsidRDefault="00AA5739" w:rsidP="00AA5739">
      <w:pPr>
        <w:pStyle w:val="Akapitzlist"/>
        <w:tabs>
          <w:tab w:val="left" w:pos="400"/>
        </w:tabs>
        <w:autoSpaceDN w:val="0"/>
        <w:adjustRightInd w:val="0"/>
        <w:spacing w:after="120" w:line="240" w:lineRule="auto"/>
        <w:ind w:left="1202" w:hanging="918"/>
        <w:contextualSpacing w:val="0"/>
        <w:jc w:val="both"/>
        <w:rPr>
          <w:rFonts w:ascii="Tahoma" w:hAnsi="Tahoma" w:cs="Tahoma"/>
          <w:sz w:val="16"/>
          <w:szCs w:val="16"/>
        </w:rPr>
      </w:pPr>
      <w:r w:rsidRPr="00AA5739">
        <w:rPr>
          <w:rFonts w:ascii="Tahoma" w:hAnsi="Tahoma" w:cs="Tahoma"/>
          <w:b/>
          <w:sz w:val="16"/>
          <w:szCs w:val="16"/>
        </w:rPr>
        <w:lastRenderedPageBreak/>
        <w:t xml:space="preserve">Tabela 3 - </w:t>
      </w:r>
      <w:r w:rsidR="005D693A" w:rsidRPr="00AA5739">
        <w:rPr>
          <w:rFonts w:ascii="Tahoma" w:hAnsi="Tahoma" w:cs="Tahoma"/>
          <w:b/>
          <w:sz w:val="16"/>
          <w:szCs w:val="16"/>
        </w:rPr>
        <w:t xml:space="preserve">Uwaga: </w:t>
      </w:r>
      <w:r w:rsidR="00767529" w:rsidRPr="00AA5739">
        <w:rPr>
          <w:rFonts w:ascii="Tahoma" w:hAnsi="Tahoma" w:cs="Tahoma"/>
          <w:b/>
          <w:sz w:val="16"/>
          <w:szCs w:val="16"/>
        </w:rPr>
        <w:t>należy wypełnić wszystkie pozycje</w:t>
      </w:r>
      <w:r w:rsidR="005D693A" w:rsidRPr="00AA5739">
        <w:rPr>
          <w:rFonts w:ascii="Tahoma" w:hAnsi="Tahoma" w:cs="Tahoma"/>
          <w:b/>
          <w:sz w:val="16"/>
          <w:szCs w:val="16"/>
        </w:rPr>
        <w:t>, w przypadku wskazania instalacji, która nie przetwarza danych kodów odpadów, oferta będzie podlegała odrzuceniu.</w:t>
      </w:r>
      <w:r w:rsidR="00767529" w:rsidRPr="00AA5739">
        <w:rPr>
          <w:rFonts w:ascii="Tahoma" w:hAnsi="Tahoma" w:cs="Tahoma"/>
          <w:sz w:val="16"/>
          <w:szCs w:val="16"/>
        </w:rPr>
        <w:t xml:space="preserve"> </w:t>
      </w:r>
    </w:p>
    <w:tbl>
      <w:tblPr>
        <w:tblStyle w:val="Tabela-Siatka"/>
        <w:tblW w:w="8928" w:type="dxa"/>
        <w:tblInd w:w="360" w:type="dxa"/>
        <w:tblLook w:val="04A0" w:firstRow="1" w:lastRow="0" w:firstColumn="1" w:lastColumn="0" w:noHBand="0" w:noVBand="1"/>
      </w:tblPr>
      <w:tblGrid>
        <w:gridCol w:w="2615"/>
        <w:gridCol w:w="1740"/>
        <w:gridCol w:w="4573"/>
      </w:tblGrid>
      <w:tr w:rsidR="00895B11" w:rsidRPr="00895B11" w14:paraId="6E724E79" w14:textId="77777777" w:rsidTr="004A1CF6">
        <w:trPr>
          <w:trHeight w:val="57"/>
        </w:trPr>
        <w:tc>
          <w:tcPr>
            <w:tcW w:w="2615" w:type="dxa"/>
            <w:vAlign w:val="center"/>
          </w:tcPr>
          <w:p w14:paraId="46B11E0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Rodzaj odpadu</w:t>
            </w:r>
          </w:p>
        </w:tc>
        <w:tc>
          <w:tcPr>
            <w:tcW w:w="1740" w:type="dxa"/>
            <w:vAlign w:val="center"/>
          </w:tcPr>
          <w:p w14:paraId="13D9AB0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kod odpadu</w:t>
            </w:r>
          </w:p>
        </w:tc>
        <w:tc>
          <w:tcPr>
            <w:tcW w:w="4573" w:type="dxa"/>
          </w:tcPr>
          <w:p w14:paraId="208376D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Nazwa i adres instalacji/podmiotu zbierającego odpady</w:t>
            </w:r>
          </w:p>
        </w:tc>
      </w:tr>
      <w:tr w:rsidR="00895B11" w:rsidRPr="00895B11" w14:paraId="544602F9" w14:textId="77777777" w:rsidTr="004A1CF6">
        <w:trPr>
          <w:trHeight w:val="57"/>
        </w:trPr>
        <w:tc>
          <w:tcPr>
            <w:tcW w:w="2615" w:type="dxa"/>
            <w:vAlign w:val="center"/>
          </w:tcPr>
          <w:p w14:paraId="32395F4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Niesegregowane (zmieszane) odpady komunalne </w:t>
            </w:r>
          </w:p>
        </w:tc>
        <w:tc>
          <w:tcPr>
            <w:tcW w:w="1740" w:type="dxa"/>
            <w:vAlign w:val="center"/>
          </w:tcPr>
          <w:p w14:paraId="5E09399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200301</w:t>
            </w:r>
          </w:p>
        </w:tc>
        <w:tc>
          <w:tcPr>
            <w:tcW w:w="4573" w:type="dxa"/>
          </w:tcPr>
          <w:p w14:paraId="22F2B63D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7CFC2D73" w14:textId="77777777" w:rsidTr="004A1CF6">
        <w:trPr>
          <w:trHeight w:val="383"/>
        </w:trPr>
        <w:tc>
          <w:tcPr>
            <w:tcW w:w="2615" w:type="dxa"/>
            <w:vMerge w:val="restart"/>
            <w:vAlign w:val="center"/>
          </w:tcPr>
          <w:p w14:paraId="1CECE8D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Papier i tektura, opakowania z papieru i tektury  </w:t>
            </w:r>
          </w:p>
        </w:tc>
        <w:tc>
          <w:tcPr>
            <w:tcW w:w="1740" w:type="dxa"/>
            <w:vAlign w:val="center"/>
          </w:tcPr>
          <w:p w14:paraId="47AE616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150101</w:t>
            </w:r>
          </w:p>
        </w:tc>
        <w:tc>
          <w:tcPr>
            <w:tcW w:w="4573" w:type="dxa"/>
            <w:vMerge w:val="restart"/>
          </w:tcPr>
          <w:p w14:paraId="07DB23E1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08916FD3" w14:textId="77777777" w:rsidTr="004A1CF6">
        <w:trPr>
          <w:trHeight w:val="328"/>
        </w:trPr>
        <w:tc>
          <w:tcPr>
            <w:tcW w:w="2615" w:type="dxa"/>
            <w:vMerge/>
            <w:vAlign w:val="center"/>
          </w:tcPr>
          <w:p w14:paraId="71689640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545910A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200101</w:t>
            </w:r>
          </w:p>
        </w:tc>
        <w:tc>
          <w:tcPr>
            <w:tcW w:w="4573" w:type="dxa"/>
            <w:vMerge/>
          </w:tcPr>
          <w:p w14:paraId="77E0DD29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69073A13" w14:textId="77777777" w:rsidTr="004A1CF6">
        <w:trPr>
          <w:trHeight w:val="384"/>
        </w:trPr>
        <w:tc>
          <w:tcPr>
            <w:tcW w:w="2615" w:type="dxa"/>
            <w:vMerge w:val="restart"/>
            <w:vAlign w:val="center"/>
          </w:tcPr>
          <w:p w14:paraId="4E7BA3EE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Metal </w:t>
            </w:r>
          </w:p>
        </w:tc>
        <w:tc>
          <w:tcPr>
            <w:tcW w:w="1740" w:type="dxa"/>
            <w:vAlign w:val="center"/>
          </w:tcPr>
          <w:p w14:paraId="784CB6B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150104</w:t>
            </w:r>
          </w:p>
        </w:tc>
        <w:tc>
          <w:tcPr>
            <w:tcW w:w="4573" w:type="dxa"/>
            <w:vMerge w:val="restart"/>
          </w:tcPr>
          <w:p w14:paraId="320AF289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212FF0B7" w14:textId="77777777" w:rsidTr="004A1CF6">
        <w:trPr>
          <w:trHeight w:val="416"/>
        </w:trPr>
        <w:tc>
          <w:tcPr>
            <w:tcW w:w="2615" w:type="dxa"/>
            <w:vMerge/>
            <w:vAlign w:val="center"/>
          </w:tcPr>
          <w:p w14:paraId="554BCF9B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58684BF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200140</w:t>
            </w:r>
          </w:p>
        </w:tc>
        <w:tc>
          <w:tcPr>
            <w:tcW w:w="4573" w:type="dxa"/>
            <w:vMerge/>
          </w:tcPr>
          <w:p w14:paraId="34364633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3563B858" w14:textId="77777777" w:rsidTr="004A1CF6">
        <w:trPr>
          <w:trHeight w:val="410"/>
        </w:trPr>
        <w:tc>
          <w:tcPr>
            <w:tcW w:w="2615" w:type="dxa"/>
            <w:vMerge w:val="restart"/>
            <w:vAlign w:val="center"/>
          </w:tcPr>
          <w:p w14:paraId="47325C52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Tworzywa sztuczne, opakowania z tworzyw sztucznych, zmieszane odpady opakowaniowe </w:t>
            </w:r>
          </w:p>
          <w:p w14:paraId="720C8656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658A753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150102</w:t>
            </w:r>
          </w:p>
        </w:tc>
        <w:tc>
          <w:tcPr>
            <w:tcW w:w="4573" w:type="dxa"/>
            <w:vMerge w:val="restart"/>
          </w:tcPr>
          <w:p w14:paraId="0BBEE4FF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63FF67F6" w14:textId="77777777" w:rsidTr="004A1CF6">
        <w:trPr>
          <w:trHeight w:val="515"/>
        </w:trPr>
        <w:tc>
          <w:tcPr>
            <w:tcW w:w="2615" w:type="dxa"/>
            <w:vMerge/>
            <w:vAlign w:val="center"/>
          </w:tcPr>
          <w:p w14:paraId="4DA3DA2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21F5611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150106</w:t>
            </w:r>
          </w:p>
        </w:tc>
        <w:tc>
          <w:tcPr>
            <w:tcW w:w="4573" w:type="dxa"/>
            <w:vMerge/>
          </w:tcPr>
          <w:p w14:paraId="5D997A8D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7151AE3A" w14:textId="77777777" w:rsidTr="004A1CF6">
        <w:trPr>
          <w:trHeight w:val="498"/>
        </w:trPr>
        <w:tc>
          <w:tcPr>
            <w:tcW w:w="2615" w:type="dxa"/>
            <w:vMerge/>
            <w:vAlign w:val="center"/>
          </w:tcPr>
          <w:p w14:paraId="5844220E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48DB5D2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200139</w:t>
            </w:r>
          </w:p>
        </w:tc>
        <w:tc>
          <w:tcPr>
            <w:tcW w:w="4573" w:type="dxa"/>
            <w:vMerge/>
          </w:tcPr>
          <w:p w14:paraId="2292B5B5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0DBC66CD" w14:textId="77777777" w:rsidTr="004A1CF6">
        <w:trPr>
          <w:trHeight w:val="328"/>
        </w:trPr>
        <w:tc>
          <w:tcPr>
            <w:tcW w:w="2615" w:type="dxa"/>
            <w:vAlign w:val="center"/>
          </w:tcPr>
          <w:p w14:paraId="6595E03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Opakowania wielomateriałowe </w:t>
            </w:r>
          </w:p>
        </w:tc>
        <w:tc>
          <w:tcPr>
            <w:tcW w:w="1740" w:type="dxa"/>
            <w:vAlign w:val="center"/>
          </w:tcPr>
          <w:p w14:paraId="41C8065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150105</w:t>
            </w:r>
          </w:p>
        </w:tc>
        <w:tc>
          <w:tcPr>
            <w:tcW w:w="4573" w:type="dxa"/>
          </w:tcPr>
          <w:p w14:paraId="31A7CEFC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35EE0188" w14:textId="77777777" w:rsidTr="004A1CF6">
        <w:trPr>
          <w:trHeight w:val="251"/>
        </w:trPr>
        <w:tc>
          <w:tcPr>
            <w:tcW w:w="2615" w:type="dxa"/>
            <w:vMerge w:val="restart"/>
            <w:vAlign w:val="center"/>
          </w:tcPr>
          <w:p w14:paraId="0FC0845E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Opakowania ze szkła, szkło </w:t>
            </w:r>
          </w:p>
        </w:tc>
        <w:tc>
          <w:tcPr>
            <w:tcW w:w="1740" w:type="dxa"/>
            <w:vAlign w:val="center"/>
          </w:tcPr>
          <w:p w14:paraId="67A2BEF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150107</w:t>
            </w:r>
          </w:p>
        </w:tc>
        <w:tc>
          <w:tcPr>
            <w:tcW w:w="4573" w:type="dxa"/>
            <w:vMerge w:val="restart"/>
          </w:tcPr>
          <w:p w14:paraId="69853277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305F0FA7" w14:textId="77777777" w:rsidTr="004A1CF6">
        <w:trPr>
          <w:trHeight w:val="219"/>
        </w:trPr>
        <w:tc>
          <w:tcPr>
            <w:tcW w:w="2615" w:type="dxa"/>
            <w:vMerge/>
            <w:vAlign w:val="center"/>
          </w:tcPr>
          <w:p w14:paraId="06BD9361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31CBA2F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200102</w:t>
            </w:r>
          </w:p>
        </w:tc>
        <w:tc>
          <w:tcPr>
            <w:tcW w:w="4573" w:type="dxa"/>
            <w:vMerge/>
          </w:tcPr>
          <w:p w14:paraId="6C37B671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144A83DA" w14:textId="77777777" w:rsidTr="004A1CF6">
        <w:trPr>
          <w:trHeight w:val="373"/>
        </w:trPr>
        <w:tc>
          <w:tcPr>
            <w:tcW w:w="2615" w:type="dxa"/>
            <w:vAlign w:val="center"/>
          </w:tcPr>
          <w:p w14:paraId="49E8443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Odpady wielkogabarytowe </w:t>
            </w:r>
          </w:p>
        </w:tc>
        <w:tc>
          <w:tcPr>
            <w:tcW w:w="1740" w:type="dxa"/>
            <w:vAlign w:val="center"/>
          </w:tcPr>
          <w:p w14:paraId="6E8E0E4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200307</w:t>
            </w:r>
          </w:p>
        </w:tc>
        <w:tc>
          <w:tcPr>
            <w:tcW w:w="4573" w:type="dxa"/>
          </w:tcPr>
          <w:p w14:paraId="5AC6B63F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64E73020" w14:textId="77777777" w:rsidTr="004A1CF6">
        <w:trPr>
          <w:trHeight w:val="406"/>
        </w:trPr>
        <w:tc>
          <w:tcPr>
            <w:tcW w:w="2615" w:type="dxa"/>
            <w:vAlign w:val="center"/>
          </w:tcPr>
          <w:p w14:paraId="09B10A6E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Bioodpady </w:t>
            </w:r>
          </w:p>
        </w:tc>
        <w:tc>
          <w:tcPr>
            <w:tcW w:w="1740" w:type="dxa"/>
            <w:vAlign w:val="center"/>
          </w:tcPr>
          <w:p w14:paraId="67E9D55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200201</w:t>
            </w:r>
          </w:p>
        </w:tc>
        <w:tc>
          <w:tcPr>
            <w:tcW w:w="4573" w:type="dxa"/>
          </w:tcPr>
          <w:p w14:paraId="10AA00A3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5B3A8437" w14:textId="77777777" w:rsidTr="004A1CF6">
        <w:trPr>
          <w:trHeight w:val="251"/>
        </w:trPr>
        <w:tc>
          <w:tcPr>
            <w:tcW w:w="2615" w:type="dxa"/>
            <w:vMerge w:val="restart"/>
            <w:vAlign w:val="center"/>
          </w:tcPr>
          <w:p w14:paraId="142E1D56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Odpady budowlane i rozbiórkowe </w:t>
            </w:r>
          </w:p>
        </w:tc>
        <w:tc>
          <w:tcPr>
            <w:tcW w:w="1740" w:type="dxa"/>
            <w:vAlign w:val="center"/>
          </w:tcPr>
          <w:p w14:paraId="48281A5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170101</w:t>
            </w:r>
          </w:p>
        </w:tc>
        <w:tc>
          <w:tcPr>
            <w:tcW w:w="4573" w:type="dxa"/>
            <w:vMerge w:val="restart"/>
          </w:tcPr>
          <w:p w14:paraId="4586B0D4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4E4875F7" w14:textId="77777777" w:rsidTr="004A1CF6">
        <w:trPr>
          <w:trHeight w:val="251"/>
        </w:trPr>
        <w:tc>
          <w:tcPr>
            <w:tcW w:w="2615" w:type="dxa"/>
            <w:vMerge/>
            <w:vAlign w:val="center"/>
          </w:tcPr>
          <w:p w14:paraId="6EEF0B98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639CA95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170102</w:t>
            </w:r>
          </w:p>
        </w:tc>
        <w:tc>
          <w:tcPr>
            <w:tcW w:w="4573" w:type="dxa"/>
            <w:vMerge/>
          </w:tcPr>
          <w:p w14:paraId="0C19A12A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2A692FC5" w14:textId="77777777" w:rsidTr="004A1CF6">
        <w:trPr>
          <w:trHeight w:val="190"/>
        </w:trPr>
        <w:tc>
          <w:tcPr>
            <w:tcW w:w="2615" w:type="dxa"/>
            <w:vMerge/>
            <w:vAlign w:val="center"/>
          </w:tcPr>
          <w:p w14:paraId="4CE256ED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222DA5E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170103</w:t>
            </w:r>
          </w:p>
        </w:tc>
        <w:tc>
          <w:tcPr>
            <w:tcW w:w="4573" w:type="dxa"/>
            <w:vMerge/>
          </w:tcPr>
          <w:p w14:paraId="4C4266A9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4672173A" w14:textId="77777777" w:rsidTr="004A1CF6">
        <w:trPr>
          <w:trHeight w:val="252"/>
        </w:trPr>
        <w:tc>
          <w:tcPr>
            <w:tcW w:w="2615" w:type="dxa"/>
            <w:vMerge/>
            <w:vAlign w:val="center"/>
          </w:tcPr>
          <w:p w14:paraId="205A7242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48DE11B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170107</w:t>
            </w:r>
          </w:p>
        </w:tc>
        <w:tc>
          <w:tcPr>
            <w:tcW w:w="4573" w:type="dxa"/>
            <w:vMerge/>
          </w:tcPr>
          <w:p w14:paraId="0A5A54C1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308A4E18" w14:textId="77777777" w:rsidTr="004A1CF6">
        <w:trPr>
          <w:trHeight w:val="251"/>
        </w:trPr>
        <w:tc>
          <w:tcPr>
            <w:tcW w:w="2615" w:type="dxa"/>
            <w:vMerge/>
            <w:vAlign w:val="center"/>
          </w:tcPr>
          <w:p w14:paraId="21F1DEDE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56FFB97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170180</w:t>
            </w:r>
          </w:p>
        </w:tc>
        <w:tc>
          <w:tcPr>
            <w:tcW w:w="4573" w:type="dxa"/>
            <w:vMerge/>
          </w:tcPr>
          <w:p w14:paraId="2B7B3418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7E7971BE" w14:textId="77777777" w:rsidTr="004A1CF6">
        <w:trPr>
          <w:trHeight w:val="309"/>
        </w:trPr>
        <w:tc>
          <w:tcPr>
            <w:tcW w:w="2615" w:type="dxa"/>
            <w:vMerge/>
            <w:vAlign w:val="center"/>
          </w:tcPr>
          <w:p w14:paraId="44E2AC3C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46F6588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170201</w:t>
            </w:r>
          </w:p>
        </w:tc>
        <w:tc>
          <w:tcPr>
            <w:tcW w:w="4573" w:type="dxa"/>
            <w:vMerge/>
          </w:tcPr>
          <w:p w14:paraId="73AE3D7A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4AA87780" w14:textId="77777777" w:rsidTr="004A1CF6">
        <w:trPr>
          <w:trHeight w:val="292"/>
        </w:trPr>
        <w:tc>
          <w:tcPr>
            <w:tcW w:w="2615" w:type="dxa"/>
            <w:vMerge/>
            <w:vAlign w:val="center"/>
          </w:tcPr>
          <w:p w14:paraId="140D931E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67D19A9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170202</w:t>
            </w:r>
          </w:p>
        </w:tc>
        <w:tc>
          <w:tcPr>
            <w:tcW w:w="4573" w:type="dxa"/>
            <w:vMerge/>
          </w:tcPr>
          <w:p w14:paraId="6F23C77A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7F61555E" w14:textId="77777777" w:rsidTr="004A1CF6">
        <w:trPr>
          <w:trHeight w:val="275"/>
        </w:trPr>
        <w:tc>
          <w:tcPr>
            <w:tcW w:w="2615" w:type="dxa"/>
            <w:vMerge/>
            <w:vAlign w:val="center"/>
          </w:tcPr>
          <w:p w14:paraId="3BFD3DCB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7D387BD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170203</w:t>
            </w:r>
          </w:p>
        </w:tc>
        <w:tc>
          <w:tcPr>
            <w:tcW w:w="4573" w:type="dxa"/>
            <w:vMerge/>
          </w:tcPr>
          <w:p w14:paraId="7AF40B45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4DAA21B2" w14:textId="77777777" w:rsidTr="004A1CF6">
        <w:trPr>
          <w:trHeight w:val="214"/>
        </w:trPr>
        <w:tc>
          <w:tcPr>
            <w:tcW w:w="2615" w:type="dxa"/>
            <w:vMerge/>
            <w:vAlign w:val="center"/>
          </w:tcPr>
          <w:p w14:paraId="5414E85D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4123234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170302</w:t>
            </w:r>
          </w:p>
        </w:tc>
        <w:tc>
          <w:tcPr>
            <w:tcW w:w="4573" w:type="dxa"/>
            <w:vMerge/>
          </w:tcPr>
          <w:p w14:paraId="7C0E5A46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291F3587" w14:textId="77777777" w:rsidTr="004A1CF6">
        <w:trPr>
          <w:trHeight w:val="328"/>
        </w:trPr>
        <w:tc>
          <w:tcPr>
            <w:tcW w:w="2615" w:type="dxa"/>
            <w:vMerge/>
            <w:vAlign w:val="center"/>
          </w:tcPr>
          <w:p w14:paraId="12DB83A8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0A567D4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170380</w:t>
            </w:r>
          </w:p>
        </w:tc>
        <w:tc>
          <w:tcPr>
            <w:tcW w:w="4573" w:type="dxa"/>
            <w:vMerge/>
          </w:tcPr>
          <w:p w14:paraId="3310DDF1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23261FD6" w14:textId="77777777" w:rsidTr="004A1CF6">
        <w:trPr>
          <w:trHeight w:val="276"/>
        </w:trPr>
        <w:tc>
          <w:tcPr>
            <w:tcW w:w="2615" w:type="dxa"/>
            <w:vMerge/>
            <w:vAlign w:val="center"/>
          </w:tcPr>
          <w:p w14:paraId="2D5540C1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3AA1F53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170508</w:t>
            </w:r>
          </w:p>
        </w:tc>
        <w:tc>
          <w:tcPr>
            <w:tcW w:w="4573" w:type="dxa"/>
            <w:vMerge/>
          </w:tcPr>
          <w:p w14:paraId="724A3026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61C51B09" w14:textId="77777777" w:rsidTr="004A1CF6">
        <w:trPr>
          <w:trHeight w:val="354"/>
        </w:trPr>
        <w:tc>
          <w:tcPr>
            <w:tcW w:w="2615" w:type="dxa"/>
            <w:vMerge/>
            <w:vAlign w:val="center"/>
          </w:tcPr>
          <w:p w14:paraId="08A01C4D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016A7B5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170604</w:t>
            </w:r>
          </w:p>
        </w:tc>
        <w:tc>
          <w:tcPr>
            <w:tcW w:w="4573" w:type="dxa"/>
            <w:vMerge/>
          </w:tcPr>
          <w:p w14:paraId="6D0B338A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15EB68B2" w14:textId="77777777" w:rsidTr="004A1CF6">
        <w:trPr>
          <w:trHeight w:val="386"/>
        </w:trPr>
        <w:tc>
          <w:tcPr>
            <w:tcW w:w="2615" w:type="dxa"/>
            <w:vMerge/>
            <w:vAlign w:val="center"/>
          </w:tcPr>
          <w:p w14:paraId="61AB0ED8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7A6567D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170802</w:t>
            </w:r>
          </w:p>
        </w:tc>
        <w:tc>
          <w:tcPr>
            <w:tcW w:w="4573" w:type="dxa"/>
            <w:vMerge/>
          </w:tcPr>
          <w:p w14:paraId="1F4E3246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0BA7C115" w14:textId="77777777" w:rsidTr="004A1CF6">
        <w:trPr>
          <w:trHeight w:val="406"/>
        </w:trPr>
        <w:tc>
          <w:tcPr>
            <w:tcW w:w="2615" w:type="dxa"/>
            <w:vMerge/>
            <w:vAlign w:val="center"/>
          </w:tcPr>
          <w:p w14:paraId="031C302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6B7050E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170904</w:t>
            </w:r>
          </w:p>
        </w:tc>
        <w:tc>
          <w:tcPr>
            <w:tcW w:w="4573" w:type="dxa"/>
            <w:vMerge/>
          </w:tcPr>
          <w:p w14:paraId="4EDCE771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7AB2F8C7" w14:textId="77777777" w:rsidTr="004A1CF6">
        <w:trPr>
          <w:trHeight w:val="300"/>
        </w:trPr>
        <w:tc>
          <w:tcPr>
            <w:tcW w:w="2615" w:type="dxa"/>
            <w:vMerge w:val="restart"/>
            <w:vAlign w:val="center"/>
          </w:tcPr>
          <w:p w14:paraId="3DA6ECBD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Odpady i złomy metaliczne </w:t>
            </w:r>
          </w:p>
        </w:tc>
        <w:tc>
          <w:tcPr>
            <w:tcW w:w="1740" w:type="dxa"/>
            <w:vAlign w:val="center"/>
          </w:tcPr>
          <w:p w14:paraId="47D4EBA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170401</w:t>
            </w:r>
          </w:p>
        </w:tc>
        <w:tc>
          <w:tcPr>
            <w:tcW w:w="4573" w:type="dxa"/>
            <w:vMerge w:val="restart"/>
          </w:tcPr>
          <w:p w14:paraId="4E6102BD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04FA1705" w14:textId="77777777" w:rsidTr="004A1CF6">
        <w:trPr>
          <w:trHeight w:val="350"/>
        </w:trPr>
        <w:tc>
          <w:tcPr>
            <w:tcW w:w="2615" w:type="dxa"/>
            <w:vMerge/>
            <w:vAlign w:val="center"/>
          </w:tcPr>
          <w:p w14:paraId="3EFEEE9E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5514F4D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170402</w:t>
            </w:r>
          </w:p>
        </w:tc>
        <w:tc>
          <w:tcPr>
            <w:tcW w:w="4573" w:type="dxa"/>
            <w:vMerge/>
          </w:tcPr>
          <w:p w14:paraId="2001ED52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5C3E41E7" w14:textId="77777777" w:rsidTr="004A1CF6">
        <w:trPr>
          <w:trHeight w:val="304"/>
        </w:trPr>
        <w:tc>
          <w:tcPr>
            <w:tcW w:w="2615" w:type="dxa"/>
            <w:vMerge/>
            <w:vAlign w:val="center"/>
          </w:tcPr>
          <w:p w14:paraId="0951BF16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201C5F2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170403</w:t>
            </w:r>
          </w:p>
        </w:tc>
        <w:tc>
          <w:tcPr>
            <w:tcW w:w="4573" w:type="dxa"/>
            <w:vMerge/>
          </w:tcPr>
          <w:p w14:paraId="7B7BECF4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02AD6F60" w14:textId="77777777" w:rsidTr="004A1CF6">
        <w:trPr>
          <w:trHeight w:val="370"/>
        </w:trPr>
        <w:tc>
          <w:tcPr>
            <w:tcW w:w="2615" w:type="dxa"/>
            <w:vMerge/>
            <w:vAlign w:val="center"/>
          </w:tcPr>
          <w:p w14:paraId="5B731F1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6A7CD64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170404</w:t>
            </w:r>
          </w:p>
        </w:tc>
        <w:tc>
          <w:tcPr>
            <w:tcW w:w="4573" w:type="dxa"/>
            <w:vMerge/>
          </w:tcPr>
          <w:p w14:paraId="5236281B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4AAE6F28" w14:textId="77777777" w:rsidTr="004A1CF6">
        <w:trPr>
          <w:trHeight w:val="304"/>
        </w:trPr>
        <w:tc>
          <w:tcPr>
            <w:tcW w:w="2615" w:type="dxa"/>
            <w:vMerge/>
            <w:vAlign w:val="center"/>
          </w:tcPr>
          <w:p w14:paraId="52966800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6F20B5B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170405</w:t>
            </w:r>
          </w:p>
        </w:tc>
        <w:tc>
          <w:tcPr>
            <w:tcW w:w="4573" w:type="dxa"/>
            <w:vMerge/>
          </w:tcPr>
          <w:p w14:paraId="54E75B82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3A935A30" w14:textId="77777777" w:rsidTr="004A1CF6">
        <w:trPr>
          <w:trHeight w:val="397"/>
        </w:trPr>
        <w:tc>
          <w:tcPr>
            <w:tcW w:w="2615" w:type="dxa"/>
            <w:vMerge/>
            <w:vAlign w:val="center"/>
          </w:tcPr>
          <w:p w14:paraId="20EB1EB6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7705E30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170406</w:t>
            </w:r>
          </w:p>
        </w:tc>
        <w:tc>
          <w:tcPr>
            <w:tcW w:w="4573" w:type="dxa"/>
            <w:vMerge/>
          </w:tcPr>
          <w:p w14:paraId="37E3D5F1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78C3E531" w14:textId="77777777" w:rsidTr="004A1CF6">
        <w:trPr>
          <w:trHeight w:val="383"/>
        </w:trPr>
        <w:tc>
          <w:tcPr>
            <w:tcW w:w="2615" w:type="dxa"/>
            <w:vMerge/>
            <w:vAlign w:val="center"/>
          </w:tcPr>
          <w:p w14:paraId="41F7C2E5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58FCB4C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170407</w:t>
            </w:r>
          </w:p>
        </w:tc>
        <w:tc>
          <w:tcPr>
            <w:tcW w:w="4573" w:type="dxa"/>
            <w:vMerge/>
          </w:tcPr>
          <w:p w14:paraId="71AF9A6B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2856008F" w14:textId="77777777" w:rsidTr="004A1CF6">
        <w:trPr>
          <w:trHeight w:val="57"/>
        </w:trPr>
        <w:tc>
          <w:tcPr>
            <w:tcW w:w="2615" w:type="dxa"/>
            <w:vAlign w:val="center"/>
          </w:tcPr>
          <w:p w14:paraId="0E3C7F6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  <w:lang w:eastAsia="pl-PL"/>
              </w:rPr>
              <w:t xml:space="preserve">Kable inne niż wymienione w 17 04 10 </w:t>
            </w:r>
          </w:p>
        </w:tc>
        <w:tc>
          <w:tcPr>
            <w:tcW w:w="1740" w:type="dxa"/>
            <w:vAlign w:val="center"/>
          </w:tcPr>
          <w:p w14:paraId="41F0CDA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  <w:lang w:eastAsia="pl-PL"/>
              </w:rPr>
              <w:t>170411</w:t>
            </w:r>
          </w:p>
        </w:tc>
        <w:tc>
          <w:tcPr>
            <w:tcW w:w="4573" w:type="dxa"/>
          </w:tcPr>
          <w:p w14:paraId="4E0EC986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4FED037C" w14:textId="77777777" w:rsidTr="004A1CF6">
        <w:trPr>
          <w:trHeight w:val="417"/>
        </w:trPr>
        <w:tc>
          <w:tcPr>
            <w:tcW w:w="2615" w:type="dxa"/>
            <w:vAlign w:val="center"/>
          </w:tcPr>
          <w:p w14:paraId="0660307D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Przeterminowane leki </w:t>
            </w:r>
          </w:p>
        </w:tc>
        <w:tc>
          <w:tcPr>
            <w:tcW w:w="1740" w:type="dxa"/>
            <w:vAlign w:val="center"/>
          </w:tcPr>
          <w:p w14:paraId="3330EA4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200132</w:t>
            </w:r>
          </w:p>
        </w:tc>
        <w:tc>
          <w:tcPr>
            <w:tcW w:w="4573" w:type="dxa"/>
          </w:tcPr>
          <w:p w14:paraId="7698687A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283EA418" w14:textId="77777777" w:rsidTr="004A1CF6">
        <w:trPr>
          <w:trHeight w:val="238"/>
        </w:trPr>
        <w:tc>
          <w:tcPr>
            <w:tcW w:w="2615" w:type="dxa"/>
            <w:vMerge w:val="restart"/>
            <w:vAlign w:val="center"/>
          </w:tcPr>
          <w:p w14:paraId="52AB8CEE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Zużyte baterie i akumulatory </w:t>
            </w:r>
          </w:p>
        </w:tc>
        <w:tc>
          <w:tcPr>
            <w:tcW w:w="1740" w:type="dxa"/>
            <w:vAlign w:val="center"/>
          </w:tcPr>
          <w:p w14:paraId="1A4A5AF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200133*</w:t>
            </w:r>
          </w:p>
        </w:tc>
        <w:tc>
          <w:tcPr>
            <w:tcW w:w="4573" w:type="dxa"/>
            <w:vMerge w:val="restart"/>
          </w:tcPr>
          <w:p w14:paraId="319124D4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6C94B4CC" w14:textId="77777777" w:rsidTr="004A1CF6">
        <w:trPr>
          <w:trHeight w:val="314"/>
        </w:trPr>
        <w:tc>
          <w:tcPr>
            <w:tcW w:w="2615" w:type="dxa"/>
            <w:vMerge/>
            <w:vAlign w:val="center"/>
          </w:tcPr>
          <w:p w14:paraId="062A06B6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15502D5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200134</w:t>
            </w:r>
          </w:p>
        </w:tc>
        <w:tc>
          <w:tcPr>
            <w:tcW w:w="4573" w:type="dxa"/>
            <w:vMerge/>
          </w:tcPr>
          <w:p w14:paraId="3FE919EF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064E9BE1" w14:textId="77777777" w:rsidTr="004A1CF6">
        <w:trPr>
          <w:trHeight w:val="301"/>
        </w:trPr>
        <w:tc>
          <w:tcPr>
            <w:tcW w:w="2615" w:type="dxa"/>
            <w:vMerge w:val="restart"/>
            <w:vAlign w:val="center"/>
          </w:tcPr>
          <w:p w14:paraId="1FE8E12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Zużyty sprzęt elektryczny i </w:t>
            </w: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lastRenderedPageBreak/>
              <w:t xml:space="preserve">elektroniczny </w:t>
            </w:r>
          </w:p>
        </w:tc>
        <w:tc>
          <w:tcPr>
            <w:tcW w:w="1740" w:type="dxa"/>
            <w:vAlign w:val="center"/>
          </w:tcPr>
          <w:p w14:paraId="4413914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lastRenderedPageBreak/>
              <w:t>200121*</w:t>
            </w:r>
          </w:p>
        </w:tc>
        <w:tc>
          <w:tcPr>
            <w:tcW w:w="4573" w:type="dxa"/>
            <w:vMerge w:val="restart"/>
          </w:tcPr>
          <w:p w14:paraId="3DB93C64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1FDF55CF" w14:textId="77777777" w:rsidTr="004A1CF6">
        <w:trPr>
          <w:trHeight w:val="380"/>
        </w:trPr>
        <w:tc>
          <w:tcPr>
            <w:tcW w:w="2615" w:type="dxa"/>
            <w:vMerge/>
            <w:vAlign w:val="center"/>
          </w:tcPr>
          <w:p w14:paraId="10BEA82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7D45E0D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200123*</w:t>
            </w:r>
          </w:p>
        </w:tc>
        <w:tc>
          <w:tcPr>
            <w:tcW w:w="4573" w:type="dxa"/>
            <w:vMerge/>
          </w:tcPr>
          <w:p w14:paraId="7CCEAD67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5916F2A7" w14:textId="77777777" w:rsidTr="004A1CF6">
        <w:trPr>
          <w:trHeight w:val="370"/>
        </w:trPr>
        <w:tc>
          <w:tcPr>
            <w:tcW w:w="2615" w:type="dxa"/>
            <w:vMerge/>
            <w:vAlign w:val="center"/>
          </w:tcPr>
          <w:p w14:paraId="55EBB6B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4ECEA15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200135*</w:t>
            </w:r>
          </w:p>
        </w:tc>
        <w:tc>
          <w:tcPr>
            <w:tcW w:w="4573" w:type="dxa"/>
            <w:vMerge/>
          </w:tcPr>
          <w:p w14:paraId="68106C48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69F241C2" w14:textId="77777777" w:rsidTr="004A1CF6">
        <w:trPr>
          <w:trHeight w:val="343"/>
        </w:trPr>
        <w:tc>
          <w:tcPr>
            <w:tcW w:w="2615" w:type="dxa"/>
            <w:vMerge/>
            <w:vAlign w:val="center"/>
          </w:tcPr>
          <w:p w14:paraId="6067CB1B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08E7ADD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200136</w:t>
            </w:r>
          </w:p>
        </w:tc>
        <w:tc>
          <w:tcPr>
            <w:tcW w:w="4573" w:type="dxa"/>
            <w:vMerge/>
          </w:tcPr>
          <w:p w14:paraId="3B05D612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356F4F75" w14:textId="77777777" w:rsidTr="004A1CF6">
        <w:trPr>
          <w:trHeight w:val="396"/>
        </w:trPr>
        <w:tc>
          <w:tcPr>
            <w:tcW w:w="2615" w:type="dxa"/>
            <w:vAlign w:val="center"/>
          </w:tcPr>
          <w:p w14:paraId="0DD1ABC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Zużyte opony</w:t>
            </w:r>
          </w:p>
        </w:tc>
        <w:tc>
          <w:tcPr>
            <w:tcW w:w="1740" w:type="dxa"/>
            <w:vAlign w:val="center"/>
          </w:tcPr>
          <w:p w14:paraId="3FB7FE9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160103</w:t>
            </w:r>
          </w:p>
        </w:tc>
        <w:tc>
          <w:tcPr>
            <w:tcW w:w="4573" w:type="dxa"/>
          </w:tcPr>
          <w:p w14:paraId="10AF702E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272B28AE" w14:textId="77777777" w:rsidTr="004A1CF6">
        <w:trPr>
          <w:trHeight w:val="248"/>
        </w:trPr>
        <w:tc>
          <w:tcPr>
            <w:tcW w:w="2615" w:type="dxa"/>
            <w:vMerge w:val="restart"/>
            <w:vAlign w:val="center"/>
          </w:tcPr>
          <w:p w14:paraId="0A47FE91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Odzież i tekstylia </w:t>
            </w:r>
          </w:p>
        </w:tc>
        <w:tc>
          <w:tcPr>
            <w:tcW w:w="1740" w:type="dxa"/>
            <w:vAlign w:val="center"/>
          </w:tcPr>
          <w:p w14:paraId="06FDC9F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200110</w:t>
            </w:r>
          </w:p>
        </w:tc>
        <w:tc>
          <w:tcPr>
            <w:tcW w:w="4573" w:type="dxa"/>
            <w:vMerge w:val="restart"/>
          </w:tcPr>
          <w:p w14:paraId="51398835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11D2BD01" w14:textId="77777777" w:rsidTr="004A1CF6">
        <w:trPr>
          <w:trHeight w:val="304"/>
        </w:trPr>
        <w:tc>
          <w:tcPr>
            <w:tcW w:w="2615" w:type="dxa"/>
            <w:vMerge/>
            <w:vAlign w:val="center"/>
          </w:tcPr>
          <w:p w14:paraId="3DC4635E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3224E3E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200111</w:t>
            </w:r>
          </w:p>
        </w:tc>
        <w:tc>
          <w:tcPr>
            <w:tcW w:w="4573" w:type="dxa"/>
            <w:vMerge/>
          </w:tcPr>
          <w:p w14:paraId="4C486EE2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3FEC7DD6" w14:textId="77777777" w:rsidTr="004A1CF6">
        <w:trPr>
          <w:trHeight w:val="359"/>
        </w:trPr>
        <w:tc>
          <w:tcPr>
            <w:tcW w:w="2615" w:type="dxa"/>
            <w:vMerge w:val="restart"/>
            <w:vAlign w:val="center"/>
          </w:tcPr>
          <w:p w14:paraId="005929D2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Inne odpady komunalne </w:t>
            </w:r>
          </w:p>
        </w:tc>
        <w:tc>
          <w:tcPr>
            <w:tcW w:w="1740" w:type="dxa"/>
            <w:vAlign w:val="center"/>
          </w:tcPr>
          <w:p w14:paraId="77A6081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200125</w:t>
            </w:r>
          </w:p>
        </w:tc>
        <w:tc>
          <w:tcPr>
            <w:tcW w:w="4573" w:type="dxa"/>
            <w:vMerge w:val="restart"/>
          </w:tcPr>
          <w:p w14:paraId="37908FE1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61BB402F" w14:textId="77777777" w:rsidTr="004A1CF6">
        <w:trPr>
          <w:trHeight w:val="291"/>
        </w:trPr>
        <w:tc>
          <w:tcPr>
            <w:tcW w:w="2615" w:type="dxa"/>
            <w:vMerge/>
            <w:vAlign w:val="center"/>
          </w:tcPr>
          <w:p w14:paraId="6EA43F13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2E14AEE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200128</w:t>
            </w:r>
          </w:p>
        </w:tc>
        <w:tc>
          <w:tcPr>
            <w:tcW w:w="4573" w:type="dxa"/>
            <w:vMerge/>
          </w:tcPr>
          <w:p w14:paraId="6A874050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6CD87E9A" w14:textId="77777777" w:rsidTr="004A1CF6">
        <w:trPr>
          <w:trHeight w:val="291"/>
        </w:trPr>
        <w:tc>
          <w:tcPr>
            <w:tcW w:w="2615" w:type="dxa"/>
            <w:vMerge/>
            <w:vAlign w:val="center"/>
          </w:tcPr>
          <w:p w14:paraId="679A4654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2488FD0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200180</w:t>
            </w:r>
          </w:p>
        </w:tc>
        <w:tc>
          <w:tcPr>
            <w:tcW w:w="4573" w:type="dxa"/>
            <w:vMerge/>
          </w:tcPr>
          <w:p w14:paraId="365EC5D6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0D8F1833" w14:textId="77777777" w:rsidTr="004A1CF6">
        <w:trPr>
          <w:trHeight w:val="57"/>
        </w:trPr>
        <w:tc>
          <w:tcPr>
            <w:tcW w:w="2615" w:type="dxa"/>
            <w:vAlign w:val="center"/>
          </w:tcPr>
          <w:p w14:paraId="487DCE4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  <w:lang w:eastAsia="pl-PL"/>
              </w:rPr>
              <w:t xml:space="preserve">Inne niewymienione frakcje zbierane w sposób selektywny - popioły, żużle </w:t>
            </w:r>
          </w:p>
        </w:tc>
        <w:tc>
          <w:tcPr>
            <w:tcW w:w="1740" w:type="dxa"/>
            <w:vAlign w:val="center"/>
          </w:tcPr>
          <w:p w14:paraId="1D6089F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  <w:lang w:eastAsia="pl-PL"/>
              </w:rPr>
              <w:t>200199</w:t>
            </w:r>
          </w:p>
        </w:tc>
        <w:tc>
          <w:tcPr>
            <w:tcW w:w="4573" w:type="dxa"/>
          </w:tcPr>
          <w:p w14:paraId="1B9A67DC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72FCD2D3" w14:textId="77777777" w:rsidTr="004A1CF6">
        <w:trPr>
          <w:trHeight w:val="246"/>
        </w:trPr>
        <w:tc>
          <w:tcPr>
            <w:tcW w:w="2615" w:type="dxa"/>
            <w:vMerge w:val="restart"/>
            <w:vAlign w:val="center"/>
          </w:tcPr>
          <w:p w14:paraId="45A0159F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  <w:lang w:eastAsia="pl-PL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  <w:lang w:eastAsia="pl-PL"/>
              </w:rPr>
              <w:t xml:space="preserve">Inne odpady niebezpieczne </w:t>
            </w:r>
          </w:p>
        </w:tc>
        <w:tc>
          <w:tcPr>
            <w:tcW w:w="1740" w:type="dxa"/>
            <w:vAlign w:val="center"/>
          </w:tcPr>
          <w:p w14:paraId="296A5E5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200113*</w:t>
            </w:r>
          </w:p>
        </w:tc>
        <w:tc>
          <w:tcPr>
            <w:tcW w:w="4573" w:type="dxa"/>
            <w:vMerge w:val="restart"/>
          </w:tcPr>
          <w:p w14:paraId="70B1E075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0DAC2FD1" w14:textId="77777777" w:rsidTr="004A1CF6">
        <w:trPr>
          <w:trHeight w:val="264"/>
        </w:trPr>
        <w:tc>
          <w:tcPr>
            <w:tcW w:w="2615" w:type="dxa"/>
            <w:vMerge/>
            <w:vAlign w:val="center"/>
          </w:tcPr>
          <w:p w14:paraId="6830DF43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740" w:type="dxa"/>
            <w:vAlign w:val="center"/>
          </w:tcPr>
          <w:p w14:paraId="35F1FBD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200114*</w:t>
            </w:r>
          </w:p>
        </w:tc>
        <w:tc>
          <w:tcPr>
            <w:tcW w:w="4573" w:type="dxa"/>
            <w:vMerge/>
          </w:tcPr>
          <w:p w14:paraId="1F57FDB1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718D2684" w14:textId="77777777" w:rsidTr="004A1CF6">
        <w:trPr>
          <w:trHeight w:val="291"/>
        </w:trPr>
        <w:tc>
          <w:tcPr>
            <w:tcW w:w="2615" w:type="dxa"/>
            <w:vMerge/>
            <w:vAlign w:val="center"/>
          </w:tcPr>
          <w:p w14:paraId="21B32777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740" w:type="dxa"/>
            <w:vAlign w:val="center"/>
          </w:tcPr>
          <w:p w14:paraId="70FDBF1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200115*</w:t>
            </w:r>
          </w:p>
        </w:tc>
        <w:tc>
          <w:tcPr>
            <w:tcW w:w="4573" w:type="dxa"/>
            <w:vMerge/>
          </w:tcPr>
          <w:p w14:paraId="5198E4C4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6DC63EEA" w14:textId="77777777" w:rsidTr="004A1CF6">
        <w:trPr>
          <w:trHeight w:val="278"/>
        </w:trPr>
        <w:tc>
          <w:tcPr>
            <w:tcW w:w="2615" w:type="dxa"/>
            <w:vMerge/>
            <w:vAlign w:val="center"/>
          </w:tcPr>
          <w:p w14:paraId="4F0B84B2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740" w:type="dxa"/>
            <w:vAlign w:val="center"/>
          </w:tcPr>
          <w:p w14:paraId="07EE8C7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200117*</w:t>
            </w:r>
          </w:p>
        </w:tc>
        <w:tc>
          <w:tcPr>
            <w:tcW w:w="4573" w:type="dxa"/>
            <w:vMerge/>
          </w:tcPr>
          <w:p w14:paraId="6590597F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0A1EF411" w14:textId="77777777" w:rsidTr="004A1CF6">
        <w:trPr>
          <w:trHeight w:val="309"/>
        </w:trPr>
        <w:tc>
          <w:tcPr>
            <w:tcW w:w="2615" w:type="dxa"/>
            <w:vMerge/>
            <w:vAlign w:val="center"/>
          </w:tcPr>
          <w:p w14:paraId="696898C8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740" w:type="dxa"/>
            <w:vAlign w:val="center"/>
          </w:tcPr>
          <w:p w14:paraId="6CBA219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200119*</w:t>
            </w:r>
          </w:p>
        </w:tc>
        <w:tc>
          <w:tcPr>
            <w:tcW w:w="4573" w:type="dxa"/>
            <w:vMerge/>
          </w:tcPr>
          <w:p w14:paraId="3BA6D3FA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3CB91CF6" w14:textId="77777777" w:rsidTr="004A1CF6">
        <w:trPr>
          <w:trHeight w:val="251"/>
        </w:trPr>
        <w:tc>
          <w:tcPr>
            <w:tcW w:w="2615" w:type="dxa"/>
            <w:vMerge/>
            <w:vAlign w:val="center"/>
          </w:tcPr>
          <w:p w14:paraId="6085E646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740" w:type="dxa"/>
            <w:vAlign w:val="center"/>
          </w:tcPr>
          <w:p w14:paraId="0BDFEAD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200126*</w:t>
            </w:r>
          </w:p>
        </w:tc>
        <w:tc>
          <w:tcPr>
            <w:tcW w:w="4573" w:type="dxa"/>
            <w:vMerge/>
          </w:tcPr>
          <w:p w14:paraId="2840102B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6BD10769" w14:textId="77777777" w:rsidTr="004A1CF6">
        <w:trPr>
          <w:trHeight w:val="265"/>
        </w:trPr>
        <w:tc>
          <w:tcPr>
            <w:tcW w:w="2615" w:type="dxa"/>
            <w:vMerge/>
            <w:vAlign w:val="center"/>
          </w:tcPr>
          <w:p w14:paraId="2498CCF4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740" w:type="dxa"/>
            <w:vAlign w:val="center"/>
          </w:tcPr>
          <w:p w14:paraId="14FB805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200127*</w:t>
            </w:r>
          </w:p>
        </w:tc>
        <w:tc>
          <w:tcPr>
            <w:tcW w:w="4573" w:type="dxa"/>
            <w:vMerge/>
          </w:tcPr>
          <w:p w14:paraId="0F7738F7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6775615F" w14:textId="77777777" w:rsidTr="004A1CF6">
        <w:trPr>
          <w:trHeight w:val="315"/>
        </w:trPr>
        <w:tc>
          <w:tcPr>
            <w:tcW w:w="2615" w:type="dxa"/>
            <w:vMerge/>
            <w:vAlign w:val="center"/>
          </w:tcPr>
          <w:p w14:paraId="4D164360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740" w:type="dxa"/>
            <w:vAlign w:val="center"/>
          </w:tcPr>
          <w:p w14:paraId="6A239A0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200129*</w:t>
            </w:r>
          </w:p>
        </w:tc>
        <w:tc>
          <w:tcPr>
            <w:tcW w:w="4573" w:type="dxa"/>
            <w:vMerge/>
          </w:tcPr>
          <w:p w14:paraId="72D81A49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697F824B" w14:textId="77777777" w:rsidTr="004A1CF6">
        <w:trPr>
          <w:trHeight w:val="396"/>
        </w:trPr>
        <w:tc>
          <w:tcPr>
            <w:tcW w:w="2615" w:type="dxa"/>
            <w:vMerge/>
            <w:vAlign w:val="center"/>
          </w:tcPr>
          <w:p w14:paraId="1D256749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740" w:type="dxa"/>
            <w:vAlign w:val="center"/>
          </w:tcPr>
          <w:p w14:paraId="3EF812F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200130</w:t>
            </w:r>
          </w:p>
        </w:tc>
        <w:tc>
          <w:tcPr>
            <w:tcW w:w="4573" w:type="dxa"/>
            <w:vMerge/>
          </w:tcPr>
          <w:p w14:paraId="4DFC7774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</w:tbl>
    <w:p w14:paraId="156BB786" w14:textId="77777777" w:rsidR="00816D47" w:rsidRPr="00816D47" w:rsidRDefault="00816D47" w:rsidP="003B3F71">
      <w:pPr>
        <w:pStyle w:val="Nagwek5"/>
        <w:spacing w:before="120"/>
      </w:pPr>
      <w:r w:rsidRPr="00816D47">
        <w:rPr>
          <w:rStyle w:val="Nagwek5Znak"/>
          <w:b/>
        </w:rPr>
        <w:t>III</w:t>
      </w:r>
      <w:r w:rsidRPr="00816D47">
        <w:t>.</w:t>
      </w:r>
    </w:p>
    <w:p w14:paraId="606C5DD4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3858792A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352D105B" w14:textId="77777777" w:rsidR="00816D47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1CD95392" w14:textId="3B8C766F" w:rsidR="00816D47" w:rsidRPr="00B46504" w:rsidRDefault="00816D47" w:rsidP="00F86CDA">
      <w:pPr>
        <w:pStyle w:val="Akapitzlist"/>
        <w:numPr>
          <w:ilvl w:val="0"/>
          <w:numId w:val="7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CE292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</w:t>
      </w:r>
      <w:r w:rsidR="008519A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d 01.01.202</w:t>
      </w:r>
      <w:r w:rsidR="007D63A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</w:t>
      </w:r>
      <w:r w:rsidR="008519A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 do 31.12.202</w:t>
      </w:r>
      <w:r w:rsidR="007D63A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</w:t>
      </w:r>
      <w:r w:rsidR="008519A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</w:p>
    <w:p w14:paraId="5867B9B7" w14:textId="77777777" w:rsidR="00816D47" w:rsidRPr="006858D8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1E4C8BBB" w14:textId="77777777" w:rsidR="00816D47" w:rsidRPr="006858D8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79994E23" w14:textId="77777777" w:rsidR="00816D47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09578051" w14:textId="77777777" w:rsidR="002A0F33" w:rsidRDefault="002A0F33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Oświadczamy, że zapoznaliśmy się z klauzulą informacyjną w pkt 5 rozdziału I swz.</w:t>
      </w:r>
    </w:p>
    <w:p w14:paraId="7CE2509B" w14:textId="77777777" w:rsidR="002A0F33" w:rsidRDefault="00816D47" w:rsidP="00F86CDA">
      <w:pPr>
        <w:widowControl w:val="0"/>
        <w:numPr>
          <w:ilvl w:val="0"/>
          <w:numId w:val="7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113B3875" w14:textId="77777777" w:rsidR="00816D47" w:rsidRPr="002A0F33" w:rsidRDefault="00816D47" w:rsidP="00F86CDA">
      <w:pPr>
        <w:widowControl w:val="0"/>
        <w:numPr>
          <w:ilvl w:val="0"/>
          <w:numId w:val="7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27F19495" w14:textId="77777777" w:rsidR="00816D47" w:rsidRPr="00A60DDB" w:rsidRDefault="00816D47" w:rsidP="00F86CDA">
      <w:pPr>
        <w:widowControl w:val="0"/>
        <w:numPr>
          <w:ilvl w:val="0"/>
          <w:numId w:val="71"/>
        </w:numPr>
        <w:tabs>
          <w:tab w:val="clear" w:pos="720"/>
          <w:tab w:val="num" w:pos="400"/>
        </w:tabs>
        <w:autoSpaceDN w:val="0"/>
        <w:spacing w:after="12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79DDD4D1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4E3A5B13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2FC4B933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2901B671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41C0C985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1BFFBD33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3D0A04C0" w14:textId="77777777" w:rsidR="00816D47" w:rsidRPr="00816D47" w:rsidRDefault="00816D47" w:rsidP="00816D47">
      <w:pPr>
        <w:pStyle w:val="Nagwek5"/>
      </w:pPr>
      <w:r w:rsidRPr="00816D47">
        <w:t>IV.</w:t>
      </w:r>
    </w:p>
    <w:p w14:paraId="44650E92" w14:textId="77777777" w:rsidR="00816D47" w:rsidRPr="008553F7" w:rsidRDefault="00816D47" w:rsidP="00521848">
      <w:pPr>
        <w:spacing w:after="12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14:paraId="73ECC230" w14:textId="77777777" w:rsidR="00816D47" w:rsidRDefault="00816D47" w:rsidP="00816D4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/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nie polegam</w:t>
      </w:r>
      <w:r>
        <w:rPr>
          <w:rStyle w:val="Odwoanieprzypisudolnego"/>
          <w:rFonts w:ascii="Tahoma" w:hAnsi="Tahoma" w:cs="Tahoma"/>
        </w:rPr>
        <w:footnoteReference w:id="3"/>
      </w:r>
      <w:r>
        <w:rPr>
          <w:rFonts w:ascii="Tahoma" w:hAnsi="Tahoma" w:cs="Tahoma"/>
        </w:rPr>
        <w:t xml:space="preserve"> na zasobach innych podmiotów.</w:t>
      </w:r>
    </w:p>
    <w:p w14:paraId="5CE2B2C2" w14:textId="77777777" w:rsidR="00816D47" w:rsidRDefault="00816D47" w:rsidP="00816D47">
      <w:pPr>
        <w:pStyle w:val="Nagwek5"/>
      </w:pPr>
      <w:r>
        <w:t>V.</w:t>
      </w:r>
    </w:p>
    <w:p w14:paraId="7FF0981C" w14:textId="77777777" w:rsidR="00816D47" w:rsidRPr="006858D8" w:rsidRDefault="00816D47" w:rsidP="00816D47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4C086FFE" w14:textId="77777777" w:rsidR="00816D47" w:rsidRDefault="00816D47" w:rsidP="00816D47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 xml:space="preserve">następujące części/zakres zamówienia. </w:t>
      </w:r>
    </w:p>
    <w:p w14:paraId="7ABD4CFE" w14:textId="77777777" w:rsidR="00816D47" w:rsidRPr="003432F5" w:rsidRDefault="00816D47" w:rsidP="00816D47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4B3FB7CA" w14:textId="77777777" w:rsidR="00816D47" w:rsidRDefault="00816D47" w:rsidP="00816D47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667AA29D" w14:textId="77777777" w:rsidR="00816D47" w:rsidRPr="00F85149" w:rsidRDefault="00816D47" w:rsidP="00816D47">
      <w:pPr>
        <w:rPr>
          <w:rFonts w:ascii="Tahoma" w:hAnsi="Tahoma" w:cs="Tahoma"/>
          <w:sz w:val="32"/>
          <w:szCs w:val="32"/>
        </w:rPr>
      </w:pPr>
    </w:p>
    <w:p w14:paraId="09BD3FE6" w14:textId="77777777" w:rsidR="00816D47" w:rsidRPr="003432F5" w:rsidRDefault="00816D47" w:rsidP="00816D47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3C490C62" w14:textId="77777777" w:rsidR="00816D47" w:rsidRPr="006858D8" w:rsidRDefault="00816D47" w:rsidP="00816D47">
      <w:pPr>
        <w:pStyle w:val="Nagwek5"/>
      </w:pPr>
      <w:r>
        <w:t>VI.</w:t>
      </w:r>
    </w:p>
    <w:p w14:paraId="596CDD6C" w14:textId="77777777" w:rsidR="00816D47" w:rsidRPr="00067331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40775F90" w14:textId="77777777" w:rsidR="00816D47" w:rsidRPr="00BB08D5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3E99DD4C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2FCB791D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2BF21279" w14:textId="77777777" w:rsidR="00816D47" w:rsidRPr="00F65FB1" w:rsidRDefault="00816D47" w:rsidP="00816D47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00BB63A2" w14:textId="77777777" w:rsidR="00816D47" w:rsidRDefault="00816D47" w:rsidP="00816D47">
      <w:pPr>
        <w:pStyle w:val="Nagwek5"/>
      </w:pPr>
      <w:r w:rsidRPr="006858D8">
        <w:t>VI</w:t>
      </w:r>
      <w:r>
        <w:t>I</w:t>
      </w:r>
      <w:r w:rsidRPr="006858D8">
        <w:t>.</w:t>
      </w:r>
    </w:p>
    <w:p w14:paraId="2FE9EFC1" w14:textId="77777777" w:rsidR="00816D47" w:rsidRDefault="00816D47" w:rsidP="00816D47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3C9F97E8" w14:textId="77777777" w:rsidR="00816D47" w:rsidRPr="00E50506" w:rsidRDefault="00816D47" w:rsidP="00F86CDA">
      <w:pPr>
        <w:pStyle w:val="Akapitzlist"/>
        <w:numPr>
          <w:ilvl w:val="0"/>
          <w:numId w:val="7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14:paraId="519367A0" w14:textId="77777777" w:rsidR="00816D47" w:rsidRPr="005054C7" w:rsidRDefault="00816D47" w:rsidP="00F86CDA">
      <w:pPr>
        <w:pStyle w:val="Akapitzlist"/>
        <w:numPr>
          <w:ilvl w:val="0"/>
          <w:numId w:val="7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1EFB3A19" w14:textId="77777777" w:rsidR="00816D47" w:rsidRPr="005054C7" w:rsidRDefault="00816D47" w:rsidP="00F86CDA">
      <w:pPr>
        <w:pStyle w:val="Akapitzlist"/>
        <w:numPr>
          <w:ilvl w:val="0"/>
          <w:numId w:val="7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26F083CF" w14:textId="77777777" w:rsidR="00816D47" w:rsidRPr="00816D47" w:rsidRDefault="00816D47" w:rsidP="00F86CDA">
      <w:pPr>
        <w:pStyle w:val="Akapitzlist"/>
        <w:numPr>
          <w:ilvl w:val="0"/>
          <w:numId w:val="72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73FD74E9" w14:textId="77777777" w:rsidR="00816D47" w:rsidRPr="00816D47" w:rsidRDefault="00816D47" w:rsidP="00F86CDA">
      <w:pPr>
        <w:pStyle w:val="Akapitzlist"/>
        <w:numPr>
          <w:ilvl w:val="0"/>
          <w:numId w:val="109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5D7B113E" w14:textId="77777777" w:rsidR="00816D47" w:rsidRDefault="00816D47" w:rsidP="00831447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</w:t>
      </w:r>
      <w:r w:rsidR="00CA3633">
        <w:rPr>
          <w:rFonts w:ascii="Tahoma" w:hAnsi="Tahoma" w:cs="Tahoma"/>
          <w:sz w:val="20"/>
          <w:szCs w:val="20"/>
          <w:lang w:eastAsia="zh-CN"/>
        </w:rPr>
        <w:t>świadczamy, że nie składamy odpisu/informacji z Krajowego Rejestru Sądowego</w:t>
      </w:r>
      <w:r w:rsidRPr="00E50506">
        <w:rPr>
          <w:rFonts w:ascii="Tahoma" w:hAnsi="Tahoma" w:cs="Tahoma"/>
          <w:sz w:val="20"/>
          <w:szCs w:val="20"/>
          <w:lang w:eastAsia="zh-CN"/>
        </w:rPr>
        <w:t xml:space="preserve">, </w:t>
      </w:r>
      <w:r w:rsidR="00CA3633">
        <w:rPr>
          <w:rFonts w:ascii="Tahoma" w:hAnsi="Tahoma" w:cs="Tahoma"/>
          <w:sz w:val="20"/>
          <w:szCs w:val="20"/>
          <w:lang w:eastAsia="zh-CN"/>
        </w:rPr>
        <w:t xml:space="preserve">Centralnej Ewidencji i Informacji o Działalności Gospodarczej lub innego właściwego rejestru, </w:t>
      </w:r>
      <w:r w:rsidRPr="00E50506">
        <w:rPr>
          <w:rFonts w:ascii="Tahoma" w:hAnsi="Tahoma" w:cs="Tahoma"/>
          <w:sz w:val="20"/>
          <w:szCs w:val="20"/>
          <w:lang w:eastAsia="zh-CN"/>
        </w:rPr>
        <w:t>które dostępne są pod określonymi adresami internetowymi ogólnodostępnych i bezpłatnych baz danych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E50506">
        <w:rPr>
          <w:rFonts w:ascii="Tahoma" w:hAnsi="Tahoma" w:cs="Tahoma"/>
          <w:sz w:val="20"/>
          <w:szCs w:val="20"/>
          <w:lang w:eastAsia="zh-CN"/>
        </w:rPr>
        <w:t>(jeżeli dotyczy)</w:t>
      </w:r>
      <w:r w:rsidR="00CA3633">
        <w:rPr>
          <w:rStyle w:val="Odwoanieprzypisudolnego"/>
          <w:rFonts w:ascii="Tahoma" w:hAnsi="Tahoma" w:cs="Tahoma"/>
          <w:sz w:val="20"/>
          <w:szCs w:val="20"/>
          <w:lang w:eastAsia="zh-CN"/>
        </w:rPr>
        <w:footnoteReference w:id="6"/>
      </w:r>
      <w:r>
        <w:rPr>
          <w:rFonts w:ascii="Tahoma" w:hAnsi="Tahoma" w:cs="Tahoma"/>
          <w:sz w:val="20"/>
          <w:szCs w:val="20"/>
          <w:lang w:eastAsia="zh-CN"/>
        </w:rPr>
        <w:t>:</w:t>
      </w:r>
    </w:p>
    <w:p w14:paraId="55516870" w14:textId="77777777" w:rsidR="00816D47" w:rsidRPr="00836108" w:rsidRDefault="00816D47" w:rsidP="00816D47">
      <w:pPr>
        <w:pStyle w:val="Akapitzlist"/>
        <w:pBdr>
          <w:bottom w:val="single" w:sz="4" w:space="1" w:color="auto"/>
        </w:pBdr>
        <w:tabs>
          <w:tab w:val="left" w:pos="360"/>
        </w:tabs>
        <w:spacing w:after="480" w:line="240" w:lineRule="auto"/>
        <w:ind w:left="357" w:hanging="357"/>
        <w:rPr>
          <w:rFonts w:ascii="Tahoma" w:hAnsi="Tahoma" w:cs="Tahoma"/>
          <w:sz w:val="20"/>
          <w:szCs w:val="20"/>
          <w:lang w:eastAsia="zh-CN"/>
        </w:rPr>
      </w:pPr>
      <w:r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14:paraId="2F2086A0" w14:textId="77777777" w:rsidR="000831C1" w:rsidRPr="000831C1" w:rsidRDefault="000831C1" w:rsidP="00F86CDA">
      <w:pPr>
        <w:pStyle w:val="Akapitzlist"/>
        <w:widowControl w:val="0"/>
        <w:numPr>
          <w:ilvl w:val="0"/>
          <w:numId w:val="109"/>
        </w:numPr>
        <w:autoSpaceDN w:val="0"/>
        <w:spacing w:before="120" w:after="0" w:line="260" w:lineRule="atLeast"/>
        <w:ind w:hanging="720"/>
        <w:contextualSpacing w:val="0"/>
        <w:rPr>
          <w:rFonts w:ascii="Tahoma" w:eastAsia="Lucida Sans Unicode" w:hAnsi="Tahoma" w:cs="Tahoma"/>
          <w:color w:val="FF0000"/>
          <w:kern w:val="3"/>
          <w:lang w:eastAsia="zh-CN"/>
        </w:rPr>
      </w:pPr>
    </w:p>
    <w:p w14:paraId="0DD97E39" w14:textId="77777777" w:rsidR="000831C1" w:rsidRPr="000831C1" w:rsidRDefault="000831C1" w:rsidP="000831C1">
      <w:pPr>
        <w:widowControl w:val="0"/>
        <w:autoSpaceDN w:val="0"/>
        <w:spacing w:line="260" w:lineRule="atLeast"/>
        <w:rPr>
          <w:rFonts w:ascii="Tahoma" w:eastAsia="Lucida Sans Unicode" w:hAnsi="Tahoma" w:cs="Tahoma"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Zwrot wadium - w</w:t>
      </w:r>
      <w:r w:rsidRPr="000831C1">
        <w:rPr>
          <w:rFonts w:ascii="Tahoma" w:eastAsia="Lucida Sans Unicode" w:hAnsi="Tahoma" w:cs="Tahoma"/>
          <w:kern w:val="3"/>
          <w:lang w:eastAsia="zh-CN"/>
        </w:rPr>
        <w:t>adium w formie:</w:t>
      </w:r>
    </w:p>
    <w:p w14:paraId="6BCBF8DE" w14:textId="77777777" w:rsidR="000831C1" w:rsidRPr="000831C1" w:rsidRDefault="000831C1" w:rsidP="000831C1">
      <w:pPr>
        <w:widowControl w:val="0"/>
        <w:autoSpaceDN w:val="0"/>
        <w:spacing w:before="120" w:line="260" w:lineRule="atLeast"/>
        <w:ind w:left="300" w:hanging="300"/>
        <w:rPr>
          <w:rFonts w:ascii="Tahoma" w:eastAsia="Lucida Sans Unicode" w:hAnsi="Tahoma" w:cs="Tahoma"/>
          <w:kern w:val="3"/>
          <w:lang w:eastAsia="zh-CN"/>
        </w:rPr>
      </w:pPr>
      <w:r w:rsidRPr="000831C1">
        <w:rPr>
          <w:rFonts w:ascii="Tahoma" w:eastAsia="Lucida Sans Unicode" w:hAnsi="Tahoma" w:cs="Tahoma"/>
          <w:kern w:val="3"/>
          <w:lang w:eastAsia="zh-CN"/>
        </w:rPr>
        <w:t xml:space="preserve">- </w:t>
      </w:r>
      <w:r>
        <w:rPr>
          <w:rFonts w:ascii="Tahoma" w:eastAsia="Lucida Sans Unicode" w:hAnsi="Tahoma" w:cs="Tahoma"/>
          <w:kern w:val="3"/>
          <w:lang w:eastAsia="zh-CN"/>
        </w:rPr>
        <w:tab/>
      </w:r>
      <w:r w:rsidRPr="000831C1">
        <w:rPr>
          <w:rFonts w:ascii="Tahoma" w:eastAsia="Lucida Sans Unicode" w:hAnsi="Tahoma" w:cs="Tahoma"/>
          <w:kern w:val="3"/>
          <w:lang w:eastAsia="zh-CN"/>
        </w:rPr>
        <w:t>pieniężnej, należy zwrócić na rachunek bankowy: ..........................................................</w:t>
      </w:r>
      <w:r>
        <w:rPr>
          <w:rStyle w:val="Odwoanieprzypisudolnego"/>
          <w:rFonts w:ascii="Tahoma" w:eastAsia="Lucida Sans Unicode" w:hAnsi="Tahoma" w:cs="Tahoma"/>
          <w:kern w:val="3"/>
          <w:lang w:eastAsia="zh-CN"/>
        </w:rPr>
        <w:footnoteReference w:id="7"/>
      </w:r>
    </w:p>
    <w:p w14:paraId="0B174447" w14:textId="77777777" w:rsidR="000831C1" w:rsidRPr="000831C1" w:rsidRDefault="000831C1" w:rsidP="000831C1">
      <w:pPr>
        <w:widowControl w:val="0"/>
        <w:autoSpaceDN w:val="0"/>
        <w:spacing w:before="120" w:line="260" w:lineRule="atLeast"/>
        <w:ind w:left="300" w:hanging="300"/>
        <w:jc w:val="both"/>
        <w:rPr>
          <w:rFonts w:ascii="Tahoma" w:eastAsia="Lucida Sans Unicode" w:hAnsi="Tahoma" w:cs="Tahoma"/>
          <w:kern w:val="3"/>
          <w:lang w:eastAsia="zh-CN"/>
        </w:rPr>
      </w:pPr>
      <w:r w:rsidRPr="000831C1">
        <w:rPr>
          <w:rFonts w:ascii="Tahoma" w:eastAsia="Lucida Sans Unicode" w:hAnsi="Tahoma" w:cs="Tahoma"/>
          <w:kern w:val="3"/>
          <w:lang w:eastAsia="zh-CN"/>
        </w:rPr>
        <w:lastRenderedPageBreak/>
        <w:t xml:space="preserve">- niepieniężnej, oświadczenie o zwolnieniu wadium należy przesłać na adres poczty e-mail Gwaranta/Poręczyciela ....................................... </w:t>
      </w:r>
      <w:r>
        <w:rPr>
          <w:rStyle w:val="Odwoanieprzypisudolnego"/>
          <w:rFonts w:ascii="Tahoma" w:eastAsia="Lucida Sans Unicode" w:hAnsi="Tahoma" w:cs="Tahoma"/>
          <w:kern w:val="3"/>
          <w:lang w:eastAsia="zh-CN"/>
        </w:rPr>
        <w:footnoteReference w:id="8"/>
      </w:r>
    </w:p>
    <w:p w14:paraId="16A3135D" w14:textId="77777777" w:rsidR="00253606" w:rsidRDefault="00837D34" w:rsidP="000831C1">
      <w:pPr>
        <w:widowControl w:val="0"/>
        <w:autoSpaceDN w:val="0"/>
        <w:spacing w:before="360" w:after="1560" w:line="260" w:lineRule="atLeast"/>
        <w:jc w:val="center"/>
        <w:rPr>
          <w:rFonts w:ascii="Tahoma" w:eastAsia="Lucida Sans Unicode" w:hAnsi="Tahoma" w:cs="Tahoma"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color w:val="FF0000"/>
          <w:kern w:val="3"/>
          <w:lang w:eastAsia="zh-CN"/>
        </w:rPr>
        <w:t xml:space="preserve">UWAGA! </w:t>
      </w:r>
      <w:r w:rsidR="00253606" w:rsidRPr="00253606">
        <w:rPr>
          <w:rFonts w:ascii="Tahoma" w:eastAsia="Lucida Sans Unicode" w:hAnsi="Tahoma" w:cs="Tahoma"/>
          <w:color w:val="FF0000"/>
          <w:kern w:val="3"/>
          <w:lang w:eastAsia="zh-CN"/>
        </w:rPr>
        <w:t xml:space="preserve">Dokument </w:t>
      </w:r>
      <w:r>
        <w:rPr>
          <w:rFonts w:ascii="Tahoma" w:eastAsia="Lucida Sans Unicode" w:hAnsi="Tahoma" w:cs="Tahoma"/>
          <w:color w:val="FF0000"/>
          <w:kern w:val="3"/>
          <w:lang w:eastAsia="zh-CN"/>
        </w:rPr>
        <w:t>przekazuje się pod rygorem nieważności w formie elektronicznej.</w:t>
      </w:r>
    </w:p>
    <w:p w14:paraId="092A99C6" w14:textId="77777777" w:rsidR="00253606" w:rsidRDefault="00253606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</w:p>
    <w:p w14:paraId="425A033E" w14:textId="77777777" w:rsidR="00816D47" w:rsidRPr="002D72CC" w:rsidRDefault="00816D47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14:paraId="123B31DA" w14:textId="77777777" w:rsidR="00816D47" w:rsidRPr="00067331" w:rsidRDefault="00816D47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>odpis z K</w:t>
      </w:r>
      <w:r w:rsidR="00767529">
        <w:rPr>
          <w:rFonts w:ascii="Tahoma" w:hAnsi="Tahoma" w:cs="Tahoma"/>
          <w:sz w:val="16"/>
          <w:szCs w:val="16"/>
        </w:rPr>
        <w:t>RS</w:t>
      </w:r>
      <w:r w:rsidRPr="00067331">
        <w:rPr>
          <w:rFonts w:ascii="Tahoma" w:hAnsi="Tahoma" w:cs="Tahoma"/>
          <w:sz w:val="16"/>
          <w:szCs w:val="16"/>
        </w:rPr>
        <w:t xml:space="preserve"> lub CEiDG, </w:t>
      </w:r>
    </w:p>
    <w:p w14:paraId="03F420E3" w14:textId="77777777" w:rsidR="00816D47" w:rsidRPr="004C1200" w:rsidRDefault="00816D47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 Wykonawcy</w:t>
      </w:r>
      <w:r w:rsidR="00857427">
        <w:rPr>
          <w:rFonts w:ascii="Tahoma" w:eastAsia="Arial" w:hAnsi="Tahoma" w:cs="Tahoma"/>
          <w:color w:val="000000"/>
          <w:sz w:val="16"/>
          <w:szCs w:val="16"/>
        </w:rPr>
        <w:t xml:space="preserve"> (jeżeli dotyczy)</w:t>
      </w:r>
    </w:p>
    <w:p w14:paraId="479E49C7" w14:textId="77777777" w:rsidR="00A8510D" w:rsidRPr="00A8510D" w:rsidRDefault="00A8510D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 zgodnie z art. 125 ust. 1 – Jednolity Europejski Dokument Zamówienia (JEDZ) (zał. nr 4 lub 4a)</w:t>
      </w:r>
      <w:r w:rsidR="00FA1924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,</w:t>
      </w:r>
    </w:p>
    <w:p w14:paraId="70CF881D" w14:textId="64B2F658" w:rsidR="002A232B" w:rsidRPr="002A232B" w:rsidRDefault="002A232B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 art. 5K Rozporządzenia Rady UE 833/214 (zał. nr 5 do SWZ)</w:t>
      </w:r>
    </w:p>
    <w:p w14:paraId="1E8142AB" w14:textId="2E6614AC" w:rsidR="004C1200" w:rsidRPr="00067331" w:rsidRDefault="004C1200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oświadczenie z</w:t>
      </w:r>
      <w:r w:rsidR="00A8510D">
        <w:rPr>
          <w:rFonts w:ascii="Tahoma" w:eastAsia="Arial" w:hAnsi="Tahoma" w:cs="Tahoma"/>
          <w:color w:val="000000"/>
          <w:sz w:val="16"/>
          <w:szCs w:val="16"/>
        </w:rPr>
        <w:t>godnie z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art. 117 ust. 4 – jeżeli dotyczy (zał. nr </w:t>
      </w:r>
      <w:r w:rsidR="002A232B">
        <w:rPr>
          <w:rFonts w:ascii="Tahoma" w:eastAsia="Arial" w:hAnsi="Tahoma" w:cs="Tahoma"/>
          <w:color w:val="000000"/>
          <w:sz w:val="16"/>
          <w:szCs w:val="16"/>
        </w:rPr>
        <w:t>8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do SWZ),</w:t>
      </w:r>
    </w:p>
    <w:p w14:paraId="5FE758C2" w14:textId="10148874" w:rsidR="00816D47" w:rsidRPr="00DC6695" w:rsidRDefault="00816D47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zobowiązanie </w:t>
      </w:r>
      <w:r w:rsidR="00A8510D">
        <w:rPr>
          <w:rFonts w:ascii="Tahoma" w:hAnsi="Tahoma" w:cs="Tahoma"/>
          <w:sz w:val="16"/>
          <w:szCs w:val="16"/>
        </w:rPr>
        <w:t>zgodnie z art. 118 ust. 3</w:t>
      </w:r>
      <w:r w:rsidR="004C1200">
        <w:rPr>
          <w:rFonts w:ascii="Tahoma" w:hAnsi="Tahoma" w:cs="Tahoma"/>
          <w:sz w:val="16"/>
          <w:szCs w:val="16"/>
        </w:rPr>
        <w:t xml:space="preserve"> - 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jeżeli dotyczy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(zał. nr </w:t>
      </w:r>
      <w:r w:rsidR="002A232B">
        <w:rPr>
          <w:rFonts w:ascii="Tahoma" w:eastAsia="Arial" w:hAnsi="Tahoma" w:cs="Tahoma"/>
          <w:color w:val="000000"/>
          <w:sz w:val="16"/>
          <w:szCs w:val="16"/>
        </w:rPr>
        <w:t>7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do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)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, </w:t>
      </w:r>
    </w:p>
    <w:p w14:paraId="494504FC" w14:textId="77777777" w:rsidR="00816D47" w:rsidRPr="00857427" w:rsidRDefault="00A8510D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wadium.</w:t>
      </w:r>
    </w:p>
    <w:p w14:paraId="77DD10B5" w14:textId="77777777" w:rsidR="00857427" w:rsidRPr="00857427" w:rsidRDefault="00857427" w:rsidP="00857427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76D6F5CC" w14:textId="77777777" w:rsidR="00831447" w:rsidRPr="00253606" w:rsidRDefault="00831447" w:rsidP="00253606">
      <w:pPr>
        <w:widowControl w:val="0"/>
        <w:autoSpaceDN w:val="0"/>
        <w:spacing w:after="360"/>
        <w:jc w:val="both"/>
        <w:rPr>
          <w:rFonts w:ascii="Tahoma" w:eastAsia="Arial" w:hAnsi="Tahoma" w:cs="Tahoma"/>
          <w:color w:val="000000"/>
          <w:sz w:val="16"/>
          <w:szCs w:val="16"/>
        </w:rPr>
      </w:pPr>
    </w:p>
    <w:sectPr w:rsidR="00831447" w:rsidRPr="00253606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B32DC" w14:textId="77777777" w:rsidR="00490001" w:rsidRDefault="00490001" w:rsidP="00DA5839">
      <w:r>
        <w:separator/>
      </w:r>
    </w:p>
  </w:endnote>
  <w:endnote w:type="continuationSeparator" w:id="0">
    <w:p w14:paraId="63AEB4AF" w14:textId="77777777" w:rsidR="00490001" w:rsidRDefault="00490001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1F5D9" w14:textId="77777777" w:rsidR="00FB309F" w:rsidRDefault="007406F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2471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5BA2F" w14:textId="77777777" w:rsidR="00490001" w:rsidRDefault="00490001" w:rsidP="00DA5839">
      <w:r>
        <w:separator/>
      </w:r>
    </w:p>
  </w:footnote>
  <w:footnote w:type="continuationSeparator" w:id="0">
    <w:p w14:paraId="4F52E97F" w14:textId="77777777" w:rsidR="00490001" w:rsidRDefault="00490001" w:rsidP="00DA5839">
      <w:r>
        <w:continuationSeparator/>
      </w:r>
    </w:p>
  </w:footnote>
  <w:footnote w:id="1">
    <w:p w14:paraId="7014A82A" w14:textId="77777777" w:rsidR="00FB309F" w:rsidRPr="00FD2818" w:rsidRDefault="00FB309F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638443F3" w14:textId="77777777" w:rsidR="00FB309F" w:rsidRPr="004F1CD6" w:rsidRDefault="00FB309F" w:rsidP="00816D47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642FA24F" w14:textId="77777777" w:rsidR="00FB309F" w:rsidRPr="004F1CD6" w:rsidRDefault="00FB309F" w:rsidP="00831447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12729328" w14:textId="77777777" w:rsidR="00FB309F" w:rsidRPr="004F1CD6" w:rsidRDefault="00FB309F" w:rsidP="00831447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508432EE" w14:textId="77777777" w:rsidR="00FB309F" w:rsidRPr="004F1CD6" w:rsidRDefault="00FB309F" w:rsidP="00816D47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7AA2C6A6" w14:textId="77777777" w:rsidR="00FB309F" w:rsidRPr="004F1CD6" w:rsidRDefault="00FB309F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51ABC79D" w14:textId="77777777" w:rsidR="00FB309F" w:rsidRPr="00D75DC9" w:rsidRDefault="00FB309F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4615AEDF" w14:textId="77777777" w:rsidR="00FB309F" w:rsidRPr="00D75DC9" w:rsidRDefault="00FB309F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6">
    <w:p w14:paraId="48E27CE0" w14:textId="77777777" w:rsidR="00FB309F" w:rsidRPr="00853E69" w:rsidRDefault="00FB309F" w:rsidP="00A8510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853E6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53E69">
        <w:rPr>
          <w:rFonts w:ascii="Tahoma" w:hAnsi="Tahoma" w:cs="Tahoma"/>
          <w:sz w:val="14"/>
          <w:szCs w:val="14"/>
        </w:rPr>
        <w:t xml:space="preserve"> zgodnie z § 13 ust. 2 rozporządzenia Ministra Rozwoju, Pracy i Technologii z dnia 30.12.2020r. w sprawie podmiotowych środków dowodowych oraz innych dokumentów lub oświadczeń, jakich może żądać zamawiający od wykonawcy (Dz.U.2020.2415)</w:t>
      </w:r>
    </w:p>
  </w:footnote>
  <w:footnote w:id="7">
    <w:p w14:paraId="33DD6B60" w14:textId="77777777" w:rsidR="00FB309F" w:rsidRPr="000831C1" w:rsidRDefault="00FB309F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  <w:footnote w:id="8">
    <w:p w14:paraId="506D1F16" w14:textId="77777777" w:rsidR="00FB309F" w:rsidRPr="000831C1" w:rsidRDefault="00FB309F" w:rsidP="000831C1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7836D71B" w14:textId="77777777" w:rsidR="00FB309F" w:rsidRDefault="00FB309F">
        <w:pPr>
          <w:pStyle w:val="Nagwek"/>
        </w:pPr>
        <w:r>
          <w:t>[Wpisz tutaj]</w:t>
        </w:r>
      </w:p>
    </w:sdtContent>
  </w:sdt>
  <w:p w14:paraId="6AE71613" w14:textId="77777777" w:rsidR="00FB309F" w:rsidRDefault="00FB3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5C9E3" w14:textId="7038649A" w:rsidR="00FB309F" w:rsidRPr="00DF5681" w:rsidRDefault="00514F65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="00FB309F" w:rsidRPr="00DF5681">
      <w:rPr>
        <w:rFonts w:ascii="Tahoma" w:hAnsi="Tahoma" w:cs="Tahoma"/>
      </w:rPr>
      <w:t xml:space="preserve"> PI.271</w:t>
    </w:r>
    <w:r w:rsidR="00FB309F">
      <w:rPr>
        <w:rFonts w:ascii="Tahoma" w:hAnsi="Tahoma" w:cs="Tahoma"/>
      </w:rPr>
      <w:t>.1</w:t>
    </w:r>
    <w:r w:rsidR="007252DF">
      <w:rPr>
        <w:rFonts w:ascii="Tahoma" w:hAnsi="Tahoma" w:cs="Tahoma"/>
      </w:rPr>
      <w:t>5</w:t>
    </w:r>
    <w:r w:rsidR="00FB309F" w:rsidRPr="006E68A6">
      <w:rPr>
        <w:rFonts w:ascii="Tahoma" w:hAnsi="Tahoma" w:cs="Tahoma"/>
      </w:rPr>
      <w:t>.</w:t>
    </w:r>
    <w:r w:rsidR="00FB309F" w:rsidRPr="00DF5681">
      <w:rPr>
        <w:rFonts w:ascii="Tahoma" w:hAnsi="Tahoma" w:cs="Tahoma"/>
      </w:rPr>
      <w:t>202</w:t>
    </w:r>
    <w:r w:rsidR="007252DF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 w15:restartNumberingAfterBreak="0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 w15:restartNumberingAfterBreak="0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 w15:restartNumberingAfterBreak="0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 w15:restartNumberingAfterBreak="0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 w15:restartNumberingAfterBreak="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 w15:restartNumberingAfterBreak="0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  <w:specVanish w:val="0"/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 w15:restartNumberingAfterBreak="0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 w15:restartNumberingAfterBreak="0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 w15:restartNumberingAfterBreak="0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 w15:restartNumberingAfterBreak="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 w15:restartNumberingAfterBreak="0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 w15:restartNumberingAfterBreak="0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 w15:restartNumberingAfterBreak="0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FBE6FAC"/>
    <w:multiLevelType w:val="hybridMultilevel"/>
    <w:tmpl w:val="CA9C763E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 w15:restartNumberingAfterBreak="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 w15:restartNumberingAfterBreak="0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 w15:restartNumberingAfterBreak="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 w15:restartNumberingAfterBreak="0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 w15:restartNumberingAfterBreak="0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 w15:restartNumberingAfterBreak="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 w15:restartNumberingAfterBreak="0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 w15:restartNumberingAfterBreak="0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 w15:restartNumberingAfterBreak="0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 w15:restartNumberingAfterBreak="0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229794">
    <w:abstractNumId w:val="2"/>
  </w:num>
  <w:num w:numId="2" w16cid:durableId="1984390228">
    <w:abstractNumId w:val="124"/>
  </w:num>
  <w:num w:numId="3" w16cid:durableId="1076322509">
    <w:abstractNumId w:val="147"/>
  </w:num>
  <w:num w:numId="4" w16cid:durableId="1704598611">
    <w:abstractNumId w:val="169"/>
  </w:num>
  <w:num w:numId="5" w16cid:durableId="343434896">
    <w:abstractNumId w:val="114"/>
  </w:num>
  <w:num w:numId="6" w16cid:durableId="1412315711">
    <w:abstractNumId w:val="126"/>
  </w:num>
  <w:num w:numId="7" w16cid:durableId="670377426">
    <w:abstractNumId w:val="56"/>
  </w:num>
  <w:num w:numId="8" w16cid:durableId="1128857845">
    <w:abstractNumId w:val="56"/>
  </w:num>
  <w:num w:numId="9" w16cid:durableId="256256186">
    <w:abstractNumId w:val="154"/>
  </w:num>
  <w:num w:numId="10" w16cid:durableId="1216233761">
    <w:abstractNumId w:val="109"/>
  </w:num>
  <w:num w:numId="11" w16cid:durableId="1937210507">
    <w:abstractNumId w:val="58"/>
  </w:num>
  <w:num w:numId="12" w16cid:durableId="415059235">
    <w:abstractNumId w:val="81"/>
  </w:num>
  <w:num w:numId="13" w16cid:durableId="1943150182">
    <w:abstractNumId w:val="141"/>
  </w:num>
  <w:num w:numId="14" w16cid:durableId="647824582">
    <w:abstractNumId w:val="142"/>
  </w:num>
  <w:num w:numId="15" w16cid:durableId="315110888">
    <w:abstractNumId w:val="77"/>
  </w:num>
  <w:num w:numId="16" w16cid:durableId="347677376">
    <w:abstractNumId w:val="175"/>
  </w:num>
  <w:num w:numId="17" w16cid:durableId="1933925740">
    <w:abstractNumId w:val="61"/>
  </w:num>
  <w:num w:numId="18" w16cid:durableId="1932009740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3000629">
    <w:abstractNumId w:val="54"/>
  </w:num>
  <w:num w:numId="20" w16cid:durableId="525214784">
    <w:abstractNumId w:val="123"/>
  </w:num>
  <w:num w:numId="21" w16cid:durableId="1863544344">
    <w:abstractNumId w:val="166"/>
  </w:num>
  <w:num w:numId="22" w16cid:durableId="639652494">
    <w:abstractNumId w:val="72"/>
  </w:num>
  <w:num w:numId="23" w16cid:durableId="1127771425">
    <w:abstractNumId w:val="111"/>
  </w:num>
  <w:num w:numId="24" w16cid:durableId="2070489913">
    <w:abstractNumId w:val="143"/>
  </w:num>
  <w:num w:numId="25" w16cid:durableId="2088304710">
    <w:abstractNumId w:val="43"/>
  </w:num>
  <w:num w:numId="26" w16cid:durableId="1808820184">
    <w:abstractNumId w:val="105"/>
  </w:num>
  <w:num w:numId="27" w16cid:durableId="976569753">
    <w:abstractNumId w:val="86"/>
  </w:num>
  <w:num w:numId="28" w16cid:durableId="19625038">
    <w:abstractNumId w:val="27"/>
  </w:num>
  <w:num w:numId="29" w16cid:durableId="1097554612">
    <w:abstractNumId w:val="95"/>
  </w:num>
  <w:num w:numId="30" w16cid:durableId="881358173">
    <w:abstractNumId w:val="122"/>
  </w:num>
  <w:num w:numId="31" w16cid:durableId="282230067">
    <w:abstractNumId w:val="145"/>
  </w:num>
  <w:num w:numId="32" w16cid:durableId="179393824">
    <w:abstractNumId w:val="73"/>
  </w:num>
  <w:num w:numId="33" w16cid:durableId="2002192752">
    <w:abstractNumId w:val="164"/>
  </w:num>
  <w:num w:numId="34" w16cid:durableId="159009866">
    <w:abstractNumId w:val="102"/>
  </w:num>
  <w:num w:numId="35" w16cid:durableId="594287454">
    <w:abstractNumId w:val="156"/>
  </w:num>
  <w:num w:numId="36" w16cid:durableId="465395430">
    <w:abstractNumId w:val="101"/>
  </w:num>
  <w:num w:numId="37" w16cid:durableId="1982032493">
    <w:abstractNumId w:val="65"/>
  </w:num>
  <w:num w:numId="38" w16cid:durableId="47843226">
    <w:abstractNumId w:val="73"/>
  </w:num>
  <w:num w:numId="39" w16cid:durableId="1813449191">
    <w:abstractNumId w:val="76"/>
  </w:num>
  <w:num w:numId="40" w16cid:durableId="342824989">
    <w:abstractNumId w:val="64"/>
  </w:num>
  <w:num w:numId="41" w16cid:durableId="476268676">
    <w:abstractNumId w:val="35"/>
  </w:num>
  <w:num w:numId="42" w16cid:durableId="1313634883">
    <w:abstractNumId w:val="131"/>
  </w:num>
  <w:num w:numId="43" w16cid:durableId="1970623599">
    <w:abstractNumId w:val="70"/>
  </w:num>
  <w:num w:numId="44" w16cid:durableId="1186601112">
    <w:abstractNumId w:val="90"/>
  </w:num>
  <w:num w:numId="45" w16cid:durableId="60061655">
    <w:abstractNumId w:val="99"/>
  </w:num>
  <w:num w:numId="46" w16cid:durableId="504248369">
    <w:abstractNumId w:val="118"/>
  </w:num>
  <w:num w:numId="47" w16cid:durableId="785075455">
    <w:abstractNumId w:val="30"/>
  </w:num>
  <w:num w:numId="48" w16cid:durableId="952785041">
    <w:abstractNumId w:val="53"/>
  </w:num>
  <w:num w:numId="49" w16cid:durableId="1360930274">
    <w:abstractNumId w:val="84"/>
  </w:num>
  <w:num w:numId="50" w16cid:durableId="1777284014">
    <w:abstractNumId w:val="46"/>
  </w:num>
  <w:num w:numId="51" w16cid:durableId="146821060">
    <w:abstractNumId w:val="39"/>
  </w:num>
  <w:num w:numId="52" w16cid:durableId="1961952765">
    <w:abstractNumId w:val="104"/>
  </w:num>
  <w:num w:numId="53" w16cid:durableId="971517570">
    <w:abstractNumId w:val="49"/>
  </w:num>
  <w:num w:numId="54" w16cid:durableId="915284059">
    <w:abstractNumId w:val="121"/>
  </w:num>
  <w:num w:numId="55" w16cid:durableId="1234898949">
    <w:abstractNumId w:val="88"/>
  </w:num>
  <w:num w:numId="56" w16cid:durableId="1563517077">
    <w:abstractNumId w:val="60"/>
  </w:num>
  <w:num w:numId="57" w16cid:durableId="2010137378">
    <w:abstractNumId w:val="97"/>
  </w:num>
  <w:num w:numId="58" w16cid:durableId="2002850625">
    <w:abstractNumId w:val="146"/>
  </w:num>
  <w:num w:numId="59" w16cid:durableId="421338353">
    <w:abstractNumId w:val="29"/>
  </w:num>
  <w:num w:numId="60" w16cid:durableId="70079027">
    <w:abstractNumId w:val="133"/>
  </w:num>
  <w:num w:numId="61" w16cid:durableId="902520709">
    <w:abstractNumId w:val="163"/>
  </w:num>
  <w:num w:numId="62" w16cid:durableId="194929804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063673983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328749877">
    <w:abstractNumId w:val="31"/>
  </w:num>
  <w:num w:numId="65" w16cid:durableId="608271022">
    <w:abstractNumId w:val="79"/>
  </w:num>
  <w:num w:numId="66" w16cid:durableId="1217619773">
    <w:abstractNumId w:val="137"/>
  </w:num>
  <w:num w:numId="67" w16cid:durableId="1342053497">
    <w:abstractNumId w:val="100"/>
  </w:num>
  <w:num w:numId="68" w16cid:durableId="1017388433">
    <w:abstractNumId w:val="152"/>
  </w:num>
  <w:num w:numId="69" w16cid:durableId="1623153135">
    <w:abstractNumId w:val="44"/>
  </w:num>
  <w:num w:numId="70" w16cid:durableId="2131900971">
    <w:abstractNumId w:val="75"/>
  </w:num>
  <w:num w:numId="71" w16cid:durableId="1885822619">
    <w:abstractNumId w:val="136"/>
  </w:num>
  <w:num w:numId="72" w16cid:durableId="1866206798">
    <w:abstractNumId w:val="38"/>
  </w:num>
  <w:num w:numId="73" w16cid:durableId="1392969144">
    <w:abstractNumId w:val="113"/>
  </w:num>
  <w:num w:numId="74" w16cid:durableId="33697480">
    <w:abstractNumId w:val="108"/>
  </w:num>
  <w:num w:numId="75" w16cid:durableId="74475201">
    <w:abstractNumId w:val="168"/>
  </w:num>
  <w:num w:numId="76" w16cid:durableId="821390749">
    <w:abstractNumId w:val="85"/>
  </w:num>
  <w:num w:numId="77" w16cid:durableId="725763065">
    <w:abstractNumId w:val="139"/>
  </w:num>
  <w:num w:numId="78" w16cid:durableId="1211696298">
    <w:abstractNumId w:val="151"/>
  </w:num>
  <w:num w:numId="79" w16cid:durableId="1084768191">
    <w:abstractNumId w:val="36"/>
  </w:num>
  <w:num w:numId="80" w16cid:durableId="24140151">
    <w:abstractNumId w:val="165"/>
  </w:num>
  <w:num w:numId="81" w16cid:durableId="378549323">
    <w:abstractNumId w:val="94"/>
  </w:num>
  <w:num w:numId="82" w16cid:durableId="1180201026">
    <w:abstractNumId w:val="153"/>
  </w:num>
  <w:num w:numId="83" w16cid:durableId="114259230">
    <w:abstractNumId w:val="42"/>
  </w:num>
  <w:num w:numId="84" w16cid:durableId="1434016410">
    <w:abstractNumId w:val="66"/>
  </w:num>
  <w:num w:numId="85" w16cid:durableId="1963801710">
    <w:abstractNumId w:val="25"/>
  </w:num>
  <w:num w:numId="86" w16cid:durableId="1420759668">
    <w:abstractNumId w:val="106"/>
  </w:num>
  <w:num w:numId="87" w16cid:durableId="1053121048">
    <w:abstractNumId w:val="103"/>
  </w:num>
  <w:num w:numId="88" w16cid:durableId="1733843639">
    <w:abstractNumId w:val="132"/>
  </w:num>
  <w:num w:numId="89" w16cid:durableId="199050737">
    <w:abstractNumId w:val="59"/>
  </w:num>
  <w:num w:numId="90" w16cid:durableId="1516847352">
    <w:abstractNumId w:val="125"/>
  </w:num>
  <w:num w:numId="91" w16cid:durableId="1853448338">
    <w:abstractNumId w:val="40"/>
  </w:num>
  <w:num w:numId="92" w16cid:durableId="2022779283">
    <w:abstractNumId w:val="120"/>
  </w:num>
  <w:num w:numId="93" w16cid:durableId="1393505717">
    <w:abstractNumId w:val="115"/>
  </w:num>
  <w:num w:numId="94" w16cid:durableId="1458449897">
    <w:abstractNumId w:val="157"/>
  </w:num>
  <w:num w:numId="95" w16cid:durableId="1567884353">
    <w:abstractNumId w:val="167"/>
  </w:num>
  <w:num w:numId="96" w16cid:durableId="681932798">
    <w:abstractNumId w:val="117"/>
  </w:num>
  <w:num w:numId="97" w16cid:durableId="708070389">
    <w:abstractNumId w:val="158"/>
  </w:num>
  <w:num w:numId="98" w16cid:durableId="1808625591">
    <w:abstractNumId w:val="80"/>
  </w:num>
  <w:num w:numId="99" w16cid:durableId="795686590">
    <w:abstractNumId w:val="89"/>
  </w:num>
  <w:num w:numId="100" w16cid:durableId="815219876">
    <w:abstractNumId w:val="63"/>
  </w:num>
  <w:num w:numId="101" w16cid:durableId="474838463">
    <w:abstractNumId w:val="71"/>
  </w:num>
  <w:num w:numId="102" w16cid:durableId="1953976863">
    <w:abstractNumId w:val="110"/>
  </w:num>
  <w:num w:numId="103" w16cid:durableId="1630741444">
    <w:abstractNumId w:val="82"/>
  </w:num>
  <w:num w:numId="104" w16cid:durableId="599332478">
    <w:abstractNumId w:val="32"/>
  </w:num>
  <w:num w:numId="105" w16cid:durableId="500434961">
    <w:abstractNumId w:val="55"/>
  </w:num>
  <w:num w:numId="106" w16cid:durableId="1170951660">
    <w:abstractNumId w:val="78"/>
  </w:num>
  <w:num w:numId="107" w16cid:durableId="818575168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82786024">
    <w:abstractNumId w:val="135"/>
  </w:num>
  <w:num w:numId="109" w16cid:durableId="1361859102">
    <w:abstractNumId w:val="68"/>
  </w:num>
  <w:num w:numId="110" w16cid:durableId="1094400984">
    <w:abstractNumId w:val="170"/>
  </w:num>
  <w:num w:numId="111" w16cid:durableId="1637180891">
    <w:abstractNumId w:val="47"/>
  </w:num>
  <w:num w:numId="112" w16cid:durableId="1276668485">
    <w:abstractNumId w:val="134"/>
  </w:num>
  <w:num w:numId="113" w16cid:durableId="718435581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15322823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1780101141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692100785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1790664983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2002928442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518421460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156116533">
    <w:abstractNumId w:val="127"/>
  </w:num>
  <w:num w:numId="121" w16cid:durableId="533159012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448935626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150758500">
    <w:abstractNumId w:val="57"/>
  </w:num>
  <w:num w:numId="124" w16cid:durableId="1823305049">
    <w:abstractNumId w:val="93"/>
  </w:num>
  <w:num w:numId="125" w16cid:durableId="367923594">
    <w:abstractNumId w:val="138"/>
  </w:num>
  <w:num w:numId="126" w16cid:durableId="1952665446">
    <w:abstractNumId w:val="148"/>
  </w:num>
  <w:num w:numId="127" w16cid:durableId="946037589">
    <w:abstractNumId w:val="107"/>
  </w:num>
  <w:num w:numId="128" w16cid:durableId="950433111">
    <w:abstractNumId w:val="150"/>
  </w:num>
  <w:num w:numId="129" w16cid:durableId="1418097215">
    <w:abstractNumId w:val="50"/>
  </w:num>
  <w:num w:numId="130" w16cid:durableId="160776895">
    <w:abstractNumId w:val="92"/>
  </w:num>
  <w:num w:numId="131" w16cid:durableId="819079707">
    <w:abstractNumId w:val="144"/>
  </w:num>
  <w:num w:numId="132" w16cid:durableId="513999811">
    <w:abstractNumId w:val="83"/>
  </w:num>
  <w:num w:numId="133" w16cid:durableId="531696158">
    <w:abstractNumId w:val="45"/>
  </w:num>
  <w:num w:numId="134" w16cid:durableId="522011740">
    <w:abstractNumId w:val="149"/>
  </w:num>
  <w:num w:numId="135" w16cid:durableId="395200357">
    <w:abstractNumId w:val="130"/>
  </w:num>
  <w:num w:numId="136" w16cid:durableId="1860654640">
    <w:abstractNumId w:val="119"/>
  </w:num>
  <w:num w:numId="137" w16cid:durableId="915015654">
    <w:abstractNumId w:val="128"/>
  </w:num>
  <w:num w:numId="138" w16cid:durableId="83183986">
    <w:abstractNumId w:val="5"/>
  </w:num>
  <w:num w:numId="139" w16cid:durableId="1336689440">
    <w:abstractNumId w:val="172"/>
  </w:num>
  <w:num w:numId="140" w16cid:durableId="75826759">
    <w:abstractNumId w:val="67"/>
  </w:num>
  <w:num w:numId="141" w16cid:durableId="1973359714">
    <w:abstractNumId w:val="74"/>
  </w:num>
  <w:num w:numId="142" w16cid:durableId="234709504">
    <w:abstractNumId w:val="140"/>
  </w:num>
  <w:num w:numId="143" w16cid:durableId="1611546927">
    <w:abstractNumId w:val="112"/>
  </w:num>
  <w:num w:numId="144" w16cid:durableId="235821765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828594728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170560517">
    <w:abstractNumId w:val="129"/>
  </w:num>
  <w:num w:numId="147" w16cid:durableId="283272839">
    <w:abstractNumId w:val="174"/>
  </w:num>
  <w:num w:numId="148" w16cid:durableId="1282415763">
    <w:abstractNumId w:val="41"/>
  </w:num>
  <w:num w:numId="149" w16cid:durableId="70153650">
    <w:abstractNumId w:val="155"/>
  </w:num>
  <w:num w:numId="150" w16cid:durableId="208496546">
    <w:abstractNumId w:val="52"/>
  </w:num>
  <w:num w:numId="151" w16cid:durableId="1735664982">
    <w:abstractNumId w:val="69"/>
  </w:num>
  <w:num w:numId="152" w16cid:durableId="328102060">
    <w:abstractNumId w:val="160"/>
  </w:num>
  <w:num w:numId="153" w16cid:durableId="827016959">
    <w:abstractNumId w:val="37"/>
  </w:num>
  <w:num w:numId="154" w16cid:durableId="1495342057">
    <w:abstractNumId w:val="48"/>
  </w:num>
  <w:num w:numId="155" w16cid:durableId="2008633861">
    <w:abstractNumId w:val="91"/>
  </w:num>
  <w:num w:numId="156" w16cid:durableId="467749246">
    <w:abstractNumId w:val="96"/>
  </w:num>
  <w:num w:numId="157" w16cid:durableId="1132678621">
    <w:abstractNumId w:val="28"/>
  </w:num>
  <w:num w:numId="158" w16cid:durableId="317659172">
    <w:abstractNumId w:val="26"/>
  </w:num>
  <w:num w:numId="159" w16cid:durableId="426001376">
    <w:abstractNumId w:val="51"/>
  </w:num>
  <w:num w:numId="160" w16cid:durableId="1429617526">
    <w:abstractNumId w:val="33"/>
  </w:num>
  <w:num w:numId="161" w16cid:durableId="717779372">
    <w:abstractNumId w:val="98"/>
  </w:num>
  <w:numIdMacAtCleanup w:val="1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715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86E66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B7924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B69"/>
    <w:rsid w:val="001F0AFD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6227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F8D"/>
    <w:rsid w:val="0024132D"/>
    <w:rsid w:val="00242630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32B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36E4"/>
    <w:rsid w:val="002F4313"/>
    <w:rsid w:val="002F477C"/>
    <w:rsid w:val="002F4BEB"/>
    <w:rsid w:val="002F60CC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0E3"/>
    <w:rsid w:val="0035356C"/>
    <w:rsid w:val="00353CAC"/>
    <w:rsid w:val="00353EFA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3A19"/>
    <w:rsid w:val="003C42F3"/>
    <w:rsid w:val="003C7C67"/>
    <w:rsid w:val="003D0134"/>
    <w:rsid w:val="003D0BA1"/>
    <w:rsid w:val="003D1D6C"/>
    <w:rsid w:val="003D2CF6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339C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BE4"/>
    <w:rsid w:val="004322AC"/>
    <w:rsid w:val="004343D3"/>
    <w:rsid w:val="00434466"/>
    <w:rsid w:val="004346B4"/>
    <w:rsid w:val="00434AAA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5C94"/>
    <w:rsid w:val="00475F69"/>
    <w:rsid w:val="00475F73"/>
    <w:rsid w:val="004769F5"/>
    <w:rsid w:val="00477DDB"/>
    <w:rsid w:val="00480759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001"/>
    <w:rsid w:val="00490743"/>
    <w:rsid w:val="00491BD9"/>
    <w:rsid w:val="0049221B"/>
    <w:rsid w:val="004922B9"/>
    <w:rsid w:val="00493D43"/>
    <w:rsid w:val="0049642C"/>
    <w:rsid w:val="00497AEB"/>
    <w:rsid w:val="004A1CF6"/>
    <w:rsid w:val="004A1F82"/>
    <w:rsid w:val="004A2736"/>
    <w:rsid w:val="004A2F4F"/>
    <w:rsid w:val="004A35AE"/>
    <w:rsid w:val="004A7C27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4F65"/>
    <w:rsid w:val="0051638B"/>
    <w:rsid w:val="00516E71"/>
    <w:rsid w:val="00517890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B77"/>
    <w:rsid w:val="00574967"/>
    <w:rsid w:val="005766C2"/>
    <w:rsid w:val="00577F6A"/>
    <w:rsid w:val="00580357"/>
    <w:rsid w:val="00580676"/>
    <w:rsid w:val="00580C7A"/>
    <w:rsid w:val="005813CF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3CE1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2542"/>
    <w:rsid w:val="005C284F"/>
    <w:rsid w:val="005C35CD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45E2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20550"/>
    <w:rsid w:val="00621C41"/>
    <w:rsid w:val="00622B15"/>
    <w:rsid w:val="00624F3B"/>
    <w:rsid w:val="00625087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19A7"/>
    <w:rsid w:val="00662BAB"/>
    <w:rsid w:val="00662E8F"/>
    <w:rsid w:val="00663C56"/>
    <w:rsid w:val="006653FE"/>
    <w:rsid w:val="00665DE8"/>
    <w:rsid w:val="006662E7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DAB"/>
    <w:rsid w:val="006E08DA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712"/>
    <w:rsid w:val="00724C84"/>
    <w:rsid w:val="00724E73"/>
    <w:rsid w:val="007252DF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06FD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703"/>
    <w:rsid w:val="007C2819"/>
    <w:rsid w:val="007C3309"/>
    <w:rsid w:val="007C429A"/>
    <w:rsid w:val="007C47DD"/>
    <w:rsid w:val="007C47F3"/>
    <w:rsid w:val="007C4A4A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3AA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FC1"/>
    <w:rsid w:val="008235EB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95B11"/>
    <w:rsid w:val="008A10F0"/>
    <w:rsid w:val="008A174E"/>
    <w:rsid w:val="008A1C44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825"/>
    <w:rsid w:val="008F17B7"/>
    <w:rsid w:val="008F2CA1"/>
    <w:rsid w:val="008F2CCE"/>
    <w:rsid w:val="008F3133"/>
    <w:rsid w:val="008F3F50"/>
    <w:rsid w:val="008F5315"/>
    <w:rsid w:val="008F5619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D7F"/>
    <w:rsid w:val="00920C6F"/>
    <w:rsid w:val="00921E59"/>
    <w:rsid w:val="00922043"/>
    <w:rsid w:val="0092255A"/>
    <w:rsid w:val="009225B0"/>
    <w:rsid w:val="00923245"/>
    <w:rsid w:val="0092471F"/>
    <w:rsid w:val="00926592"/>
    <w:rsid w:val="009304E5"/>
    <w:rsid w:val="009305B3"/>
    <w:rsid w:val="00932666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6A8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2656"/>
    <w:rsid w:val="00A140A8"/>
    <w:rsid w:val="00A15C86"/>
    <w:rsid w:val="00A1768D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739"/>
    <w:rsid w:val="00AA5FDB"/>
    <w:rsid w:val="00AA69AA"/>
    <w:rsid w:val="00AA6F12"/>
    <w:rsid w:val="00AA7043"/>
    <w:rsid w:val="00AB25A6"/>
    <w:rsid w:val="00AB28F4"/>
    <w:rsid w:val="00AB3936"/>
    <w:rsid w:val="00AB4D58"/>
    <w:rsid w:val="00AB5DAE"/>
    <w:rsid w:val="00AB6D22"/>
    <w:rsid w:val="00AB712E"/>
    <w:rsid w:val="00AB7661"/>
    <w:rsid w:val="00AC00B9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793A"/>
    <w:rsid w:val="00B47D14"/>
    <w:rsid w:val="00B502FF"/>
    <w:rsid w:val="00B50348"/>
    <w:rsid w:val="00B50411"/>
    <w:rsid w:val="00B5145F"/>
    <w:rsid w:val="00B53477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A76E0"/>
    <w:rsid w:val="00BB08D5"/>
    <w:rsid w:val="00BB0F05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56C3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756"/>
    <w:rsid w:val="00D460E9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4DD"/>
    <w:rsid w:val="00EA2C9F"/>
    <w:rsid w:val="00EA33B3"/>
    <w:rsid w:val="00EA4380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4D7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F0B03"/>
    <w:rsid w:val="00195A05"/>
    <w:rsid w:val="002000B0"/>
    <w:rsid w:val="00206736"/>
    <w:rsid w:val="002549D5"/>
    <w:rsid w:val="003C257E"/>
    <w:rsid w:val="00450BC8"/>
    <w:rsid w:val="00471320"/>
    <w:rsid w:val="004906D2"/>
    <w:rsid w:val="004A1D53"/>
    <w:rsid w:val="004D439C"/>
    <w:rsid w:val="00533DD4"/>
    <w:rsid w:val="00534D75"/>
    <w:rsid w:val="005375E3"/>
    <w:rsid w:val="00541F63"/>
    <w:rsid w:val="00570935"/>
    <w:rsid w:val="005D3BBE"/>
    <w:rsid w:val="00630E04"/>
    <w:rsid w:val="00634E27"/>
    <w:rsid w:val="00691C28"/>
    <w:rsid w:val="006A6F48"/>
    <w:rsid w:val="006E683A"/>
    <w:rsid w:val="00715EAF"/>
    <w:rsid w:val="00732B89"/>
    <w:rsid w:val="00744CE2"/>
    <w:rsid w:val="0075552C"/>
    <w:rsid w:val="0078673B"/>
    <w:rsid w:val="00887E27"/>
    <w:rsid w:val="00901B91"/>
    <w:rsid w:val="00937D8B"/>
    <w:rsid w:val="00A76104"/>
    <w:rsid w:val="00A81F81"/>
    <w:rsid w:val="00AE1803"/>
    <w:rsid w:val="00AE5699"/>
    <w:rsid w:val="00B24EE6"/>
    <w:rsid w:val="00B65372"/>
    <w:rsid w:val="00B67578"/>
    <w:rsid w:val="00B71838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86FF6"/>
    <w:rsid w:val="00EB0CE7"/>
    <w:rsid w:val="00ED1724"/>
    <w:rsid w:val="00EE562D"/>
    <w:rsid w:val="00F25738"/>
    <w:rsid w:val="00F451A3"/>
    <w:rsid w:val="00FE666E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97B73F-C843-4D07-A7DB-02A061ED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1510</Words>
  <Characters>9065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10554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2021-02-07T18:56:00Z</dcterms:created>
  <dcterms:modified xsi:type="dcterms:W3CDTF">2022-09-05T12:27:00Z</dcterms:modified>
</cp:coreProperties>
</file>